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DCF873" w14:textId="77777777" w:rsidR="009B1CD0" w:rsidRDefault="009B1CD0" w:rsidP="00844DAA">
      <w:pPr>
        <w:tabs>
          <w:tab w:val="left" w:pos="851"/>
        </w:tabs>
        <w:spacing w:before="60" w:after="60"/>
        <w:jc w:val="center"/>
        <w:rPr>
          <w:rFonts w:ascii="Arial" w:hAnsi="Arial" w:cs="Arial"/>
          <w:sz w:val="22"/>
          <w:szCs w:val="22"/>
        </w:rPr>
      </w:pPr>
    </w:p>
    <w:p w14:paraId="738AF93D" w14:textId="77777777" w:rsidR="004145A3" w:rsidRDefault="004145A3" w:rsidP="00844DAA">
      <w:pPr>
        <w:tabs>
          <w:tab w:val="left" w:pos="851"/>
        </w:tabs>
        <w:spacing w:before="60" w:after="60"/>
        <w:jc w:val="center"/>
        <w:rPr>
          <w:rFonts w:ascii="Arial" w:hAnsi="Arial" w:cs="Arial"/>
          <w:sz w:val="22"/>
          <w:szCs w:val="22"/>
        </w:rPr>
      </w:pPr>
    </w:p>
    <w:p w14:paraId="0C7BC3EF" w14:textId="3E100BC3" w:rsidR="004145A3" w:rsidRDefault="004145A3" w:rsidP="00844DAA">
      <w:pPr>
        <w:tabs>
          <w:tab w:val="left" w:pos="851"/>
        </w:tabs>
        <w:spacing w:before="60" w:after="60"/>
        <w:jc w:val="center"/>
        <w:rPr>
          <w:rFonts w:ascii="Arial" w:hAnsi="Arial" w:cs="Arial"/>
          <w:sz w:val="22"/>
          <w:szCs w:val="22"/>
        </w:rPr>
      </w:pPr>
      <w:r w:rsidRPr="0017550C">
        <w:rPr>
          <w:rFonts w:ascii="Helvetica" w:hAnsi="Helvetica" w:cs="Helvetica"/>
          <w:b/>
          <w:noProof/>
        </w:rPr>
        <w:drawing>
          <wp:inline distT="0" distB="0" distL="0" distR="0" wp14:anchorId="23E4A7DC" wp14:editId="08A00B63">
            <wp:extent cx="2686050" cy="514350"/>
            <wp:effectExtent l="0" t="0" r="0" b="0"/>
            <wp:docPr id="1812636853" name="Image 1" descr="Une image contenant Police, Graphique, Bleu électr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36853" name="Image 1" descr="Une image contenant Police, Graphique, Bleu électrique, capture d’écran&#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514350"/>
                    </a:xfrm>
                    <a:prstGeom prst="rect">
                      <a:avLst/>
                    </a:prstGeom>
                    <a:noFill/>
                    <a:ln>
                      <a:noFill/>
                    </a:ln>
                  </pic:spPr>
                </pic:pic>
              </a:graphicData>
            </a:graphic>
          </wp:inline>
        </w:drawing>
      </w:r>
    </w:p>
    <w:p w14:paraId="5967BFA7" w14:textId="77777777" w:rsidR="004145A3" w:rsidRDefault="004145A3" w:rsidP="00844DAA">
      <w:pPr>
        <w:tabs>
          <w:tab w:val="left" w:pos="851"/>
        </w:tabs>
        <w:spacing w:before="60" w:after="60"/>
        <w:jc w:val="center"/>
        <w:rPr>
          <w:rFonts w:ascii="Arial" w:hAnsi="Arial" w:cs="Arial"/>
          <w:sz w:val="22"/>
          <w:szCs w:val="22"/>
        </w:rPr>
      </w:pPr>
    </w:p>
    <w:p w14:paraId="61C8E457" w14:textId="77777777" w:rsidR="004145A3" w:rsidRDefault="004145A3" w:rsidP="00844DAA">
      <w:pPr>
        <w:tabs>
          <w:tab w:val="left" w:pos="851"/>
        </w:tabs>
        <w:spacing w:before="60" w:after="60"/>
        <w:jc w:val="center"/>
        <w:rPr>
          <w:rFonts w:ascii="Arial" w:hAnsi="Arial" w:cs="Arial"/>
          <w:sz w:val="22"/>
          <w:szCs w:val="22"/>
        </w:rPr>
      </w:pPr>
    </w:p>
    <w:p w14:paraId="01B03AC6" w14:textId="77777777" w:rsidR="004145A3" w:rsidRDefault="004145A3" w:rsidP="00844DAA">
      <w:pPr>
        <w:tabs>
          <w:tab w:val="left" w:pos="851"/>
        </w:tabs>
        <w:spacing w:before="60" w:after="60"/>
        <w:jc w:val="center"/>
        <w:rPr>
          <w:rFonts w:ascii="Arial" w:hAnsi="Arial" w:cs="Arial"/>
          <w:sz w:val="22"/>
          <w:szCs w:val="22"/>
        </w:rPr>
      </w:pPr>
    </w:p>
    <w:p w14:paraId="59340DB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D61BB80" w14:textId="77777777">
        <w:tc>
          <w:tcPr>
            <w:tcW w:w="9002" w:type="dxa"/>
            <w:shd w:val="clear" w:color="auto" w:fill="66CCFF"/>
          </w:tcPr>
          <w:p w14:paraId="3CFE4F2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2FCE83" w14:textId="77777777"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C12194E" w14:textId="77777777" w:rsidR="009B1CD0" w:rsidRDefault="00E47798" w:rsidP="0083205E">
            <w:pPr>
              <w:pStyle w:val="Titre8"/>
              <w:tabs>
                <w:tab w:val="left" w:pos="851"/>
                <w:tab w:val="right" w:pos="9639"/>
              </w:tabs>
              <w:spacing w:before="120" w:after="120"/>
            </w:pPr>
            <w:r>
              <w:rPr>
                <w:caps/>
                <w:sz w:val="28"/>
                <w:szCs w:val="28"/>
              </w:rPr>
              <w:t>ATTRI1</w:t>
            </w:r>
          </w:p>
        </w:tc>
      </w:tr>
    </w:tbl>
    <w:p w14:paraId="6962F923" w14:textId="77777777" w:rsidR="009B1CD0" w:rsidRDefault="009B1CD0" w:rsidP="006C4338">
      <w:pPr>
        <w:tabs>
          <w:tab w:val="left" w:pos="851"/>
        </w:tabs>
      </w:pPr>
    </w:p>
    <w:p w14:paraId="3806F7B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EF6BD45" w14:textId="77777777">
        <w:tc>
          <w:tcPr>
            <w:tcW w:w="10277" w:type="dxa"/>
            <w:shd w:val="clear" w:color="auto" w:fill="66CCFF"/>
          </w:tcPr>
          <w:p w14:paraId="7E59329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AC7E7FF" w14:textId="77777777" w:rsidR="009B1CD0" w:rsidRDefault="009B1CD0" w:rsidP="006C4338">
      <w:pPr>
        <w:tabs>
          <w:tab w:val="left" w:pos="426"/>
          <w:tab w:val="left" w:pos="851"/>
        </w:tabs>
        <w:jc w:val="both"/>
      </w:pPr>
    </w:p>
    <w:p w14:paraId="021BD2A5" w14:textId="77777777" w:rsidR="009B1CD0" w:rsidRPr="00B22AC2"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B22AC2">
        <w:rPr>
          <w:rFonts w:ascii="Arial" w:hAnsi="Arial" w:cs="Arial"/>
        </w:rPr>
        <w:t>Objet</w:t>
      </w:r>
      <w:proofErr w:type="gramEnd"/>
      <w:r w:rsidRPr="00B22AC2">
        <w:rPr>
          <w:rFonts w:ascii="Arial" w:hAnsi="Arial" w:cs="Arial"/>
        </w:rPr>
        <w:t xml:space="preserve"> </w:t>
      </w:r>
      <w:r w:rsidR="00CD185D" w:rsidRPr="00B22AC2">
        <w:rPr>
          <w:rFonts w:ascii="Arial" w:hAnsi="Arial" w:cs="Arial"/>
          <w:bCs/>
        </w:rPr>
        <w:t xml:space="preserve">du marché </w:t>
      </w:r>
      <w:r w:rsidR="00FE48C9" w:rsidRPr="00B22AC2">
        <w:rPr>
          <w:rFonts w:ascii="Arial" w:hAnsi="Arial" w:cs="Arial"/>
          <w:bCs/>
        </w:rPr>
        <w:t>public</w:t>
      </w:r>
    </w:p>
    <w:p w14:paraId="006CAF7B" w14:textId="77777777" w:rsidR="00876A73" w:rsidRPr="00B22AC2" w:rsidRDefault="00876A73" w:rsidP="005846FB">
      <w:pPr>
        <w:tabs>
          <w:tab w:val="left" w:pos="426"/>
          <w:tab w:val="left" w:pos="851"/>
        </w:tabs>
        <w:jc w:val="both"/>
        <w:rPr>
          <w:rFonts w:ascii="Arial" w:hAnsi="Arial" w:cs="Arial"/>
        </w:rPr>
      </w:pPr>
    </w:p>
    <w:p w14:paraId="3547CD79" w14:textId="31CE839A" w:rsidR="009B1CD0" w:rsidRDefault="00CE7773" w:rsidP="005846FB">
      <w:pPr>
        <w:tabs>
          <w:tab w:val="left" w:pos="426"/>
          <w:tab w:val="left" w:pos="851"/>
        </w:tabs>
        <w:jc w:val="both"/>
        <w:rPr>
          <w:rFonts w:ascii="Arial" w:hAnsi="Arial" w:cs="Arial"/>
          <w:b/>
        </w:rPr>
      </w:pPr>
      <w:r>
        <w:rPr>
          <w:rFonts w:ascii="Arial" w:hAnsi="Arial" w:cs="Arial"/>
          <w:b/>
        </w:rPr>
        <w:t>Prestations de traiteur pour la CCI de Maine ET Loire et la CCI de Mayenne</w:t>
      </w:r>
    </w:p>
    <w:p w14:paraId="5F06D177" w14:textId="77777777" w:rsidR="00ED4C16" w:rsidRPr="00B22AC2" w:rsidRDefault="00ED4C16" w:rsidP="005846FB">
      <w:pPr>
        <w:tabs>
          <w:tab w:val="left" w:pos="426"/>
          <w:tab w:val="left" w:pos="851"/>
        </w:tabs>
        <w:jc w:val="both"/>
        <w:rPr>
          <w:rFonts w:ascii="Arial" w:hAnsi="Arial" w:cs="Arial"/>
        </w:rPr>
      </w:pPr>
    </w:p>
    <w:p w14:paraId="1EA27207" w14:textId="77777777" w:rsidR="009B1CD0" w:rsidRPr="00B22AC2" w:rsidRDefault="009B1CD0" w:rsidP="0083205E">
      <w:pPr>
        <w:tabs>
          <w:tab w:val="left" w:pos="426"/>
          <w:tab w:val="left" w:pos="851"/>
        </w:tabs>
        <w:jc w:val="both"/>
        <w:rPr>
          <w:rFonts w:ascii="Arial" w:hAnsi="Arial" w:cs="Arial"/>
          <w:i/>
          <w:sz w:val="18"/>
          <w:szCs w:val="18"/>
        </w:rPr>
      </w:pPr>
      <w:proofErr w:type="gramStart"/>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Cet</w:t>
      </w:r>
      <w:proofErr w:type="gramEnd"/>
      <w:r w:rsidRPr="00B22AC2">
        <w:rPr>
          <w:rFonts w:ascii="Arial" w:hAnsi="Arial" w:cs="Arial"/>
        </w:rPr>
        <w:t xml:space="preserve"> acte d'engagement correspond :</w:t>
      </w:r>
    </w:p>
    <w:p w14:paraId="58FD2C91" w14:textId="77777777" w:rsidR="009B1CD0" w:rsidRPr="00B22AC2" w:rsidRDefault="009B1CD0" w:rsidP="00934503">
      <w:pPr>
        <w:tabs>
          <w:tab w:val="left" w:pos="426"/>
          <w:tab w:val="left" w:pos="851"/>
        </w:tabs>
        <w:jc w:val="both"/>
        <w:rPr>
          <w:rFonts w:ascii="Arial" w:hAnsi="Arial" w:cs="Arial"/>
        </w:rPr>
      </w:pPr>
    </w:p>
    <w:p w14:paraId="03A38F18" w14:textId="153D9503" w:rsidR="009B1CD0" w:rsidRPr="00385F6F" w:rsidRDefault="00526A12" w:rsidP="00385F6F">
      <w:pPr>
        <w:numPr>
          <w:ilvl w:val="0"/>
          <w:numId w:val="5"/>
        </w:numPr>
        <w:tabs>
          <w:tab w:val="left" w:pos="426"/>
          <w:tab w:val="left" w:pos="851"/>
        </w:tabs>
        <w:ind w:left="851" w:hanging="284"/>
        <w:jc w:val="both"/>
        <w:rPr>
          <w:rFonts w:ascii="Arial" w:hAnsi="Arial" w:cs="Arial"/>
        </w:rPr>
      </w:pPr>
      <w:sdt>
        <w:sdtPr>
          <w:id w:val="402639928"/>
          <w14:checkbox>
            <w14:checked w14:val="1"/>
            <w14:checkedState w14:val="2612" w14:font="MS Gothic"/>
            <w14:uncheckedState w14:val="2610" w14:font="MS Gothic"/>
          </w14:checkbox>
        </w:sdtPr>
        <w:sdtEndPr/>
        <w:sdtContent>
          <w:r w:rsidR="00385F6F">
            <w:rPr>
              <w:rFonts w:ascii="MS Gothic" w:eastAsia="MS Gothic" w:hAnsi="MS Gothic" w:hint="eastAsia"/>
            </w:rPr>
            <w:t>☒</w:t>
          </w:r>
        </w:sdtContent>
      </w:sdt>
      <w:r w:rsidR="009B1CD0" w:rsidRPr="00410A44">
        <w:tab/>
        <w:t xml:space="preserve">à l’ensemble du marché </w:t>
      </w:r>
      <w:r w:rsidR="00FE48C9" w:rsidRPr="00410A44">
        <w:t xml:space="preserve">public </w:t>
      </w:r>
      <w:r w:rsidR="009B1CD0" w:rsidRPr="00410A44">
        <w:rPr>
          <w:i/>
          <w:iCs/>
          <w:sz w:val="18"/>
          <w:szCs w:val="18"/>
        </w:rPr>
        <w:t xml:space="preserve">(en cas de </w:t>
      </w:r>
      <w:proofErr w:type="gramStart"/>
      <w:r w:rsidR="009B1CD0" w:rsidRPr="00410A44">
        <w:rPr>
          <w:i/>
          <w:iCs/>
          <w:sz w:val="18"/>
          <w:szCs w:val="18"/>
        </w:rPr>
        <w:t>non allotissement</w:t>
      </w:r>
      <w:proofErr w:type="gramEnd"/>
      <w:r w:rsidR="009B1CD0" w:rsidRPr="00410A44">
        <w:rPr>
          <w:i/>
          <w:iCs/>
          <w:sz w:val="18"/>
          <w:szCs w:val="18"/>
        </w:rPr>
        <w:t>)</w:t>
      </w:r>
      <w:r w:rsidR="00B87564" w:rsidRPr="00410A44">
        <w:rPr>
          <w:i/>
          <w:iCs/>
          <w:sz w:val="18"/>
          <w:szCs w:val="18"/>
        </w:rPr>
        <w:t> </w:t>
      </w:r>
      <w:r w:rsidR="00B87564" w:rsidRPr="00410A44">
        <w:rPr>
          <w:iCs/>
        </w:rPr>
        <w:t>;</w:t>
      </w:r>
    </w:p>
    <w:p w14:paraId="09B52701" w14:textId="541CBD63" w:rsidR="00385F6F" w:rsidRPr="00385F6F" w:rsidRDefault="00526A12" w:rsidP="00385F6F">
      <w:pPr>
        <w:pStyle w:val="Paragraphedeliste"/>
        <w:keepLines/>
        <w:numPr>
          <w:ilvl w:val="0"/>
          <w:numId w:val="5"/>
        </w:numPr>
        <w:tabs>
          <w:tab w:val="left" w:pos="567"/>
          <w:tab w:val="left" w:pos="851"/>
          <w:tab w:val="left" w:pos="1134"/>
        </w:tabs>
        <w:ind w:hanging="644"/>
        <w:jc w:val="both"/>
        <w:rPr>
          <w:rFonts w:ascii="Arial" w:hAnsi="Arial" w:cs="Arial"/>
          <w:b/>
          <w:bCs/>
        </w:rPr>
      </w:pPr>
      <w:sdt>
        <w:sdtPr>
          <w:rPr>
            <w:rFonts w:ascii="MS Gothic" w:eastAsia="MS Gothic" w:hAnsi="MS Gothic"/>
          </w:rPr>
          <w:id w:val="1272967175"/>
          <w14:checkbox>
            <w14:checked w14:val="0"/>
            <w14:checkedState w14:val="2612" w14:font="MS Gothic"/>
            <w14:uncheckedState w14:val="2610" w14:font="MS Gothic"/>
          </w14:checkbox>
        </w:sdtPr>
        <w:sdtEndPr/>
        <w:sdtContent>
          <w:r w:rsidR="00385F6F" w:rsidRPr="00385F6F">
            <w:rPr>
              <w:rFonts w:ascii="MS Gothic" w:eastAsia="MS Gothic" w:hAnsi="MS Gothic" w:hint="eastAsia"/>
            </w:rPr>
            <w:t>☐</w:t>
          </w:r>
        </w:sdtContent>
      </w:sdt>
      <w:r w:rsidR="00385F6F" w:rsidRPr="00385F6F">
        <w:tab/>
        <w:t xml:space="preserve">au lot n° </w:t>
      </w:r>
      <w:r>
        <w:t>3</w:t>
      </w:r>
      <w:r w:rsidR="00C97B89">
        <w:t xml:space="preserve"> </w:t>
      </w:r>
      <w:r w:rsidR="00385F6F" w:rsidRPr="00385F6F">
        <w:t xml:space="preserve">du marché public : </w:t>
      </w:r>
      <w:r w:rsidR="00C97B89">
        <w:rPr>
          <w:rFonts w:ascii="Arial" w:hAnsi="Arial" w:cs="Arial"/>
          <w:b/>
          <w:bCs/>
        </w:rPr>
        <w:t xml:space="preserve">Repas assis/ Buffet- </w:t>
      </w:r>
      <w:r>
        <w:rPr>
          <w:rFonts w:ascii="Arial" w:hAnsi="Arial" w:cs="Arial"/>
          <w:b/>
          <w:bCs/>
        </w:rPr>
        <w:t>Saumur</w:t>
      </w:r>
    </w:p>
    <w:p w14:paraId="3A8FAC45" w14:textId="77777777" w:rsidR="00385F6F" w:rsidRPr="00385F6F" w:rsidRDefault="00385F6F" w:rsidP="00385F6F">
      <w:pPr>
        <w:tabs>
          <w:tab w:val="left" w:pos="426"/>
          <w:tab w:val="left" w:pos="851"/>
        </w:tabs>
        <w:ind w:left="851"/>
        <w:jc w:val="both"/>
        <w:rPr>
          <w:rFonts w:ascii="Arial" w:hAnsi="Arial" w:cs="Arial"/>
          <w:b/>
          <w:bCs/>
        </w:rPr>
      </w:pPr>
    </w:p>
    <w:p w14:paraId="3F683A53" w14:textId="24945BDD" w:rsidR="009B1CD0" w:rsidRDefault="00526A12" w:rsidP="00385F6F">
      <w:pPr>
        <w:pStyle w:val="fcasegauche"/>
        <w:numPr>
          <w:ilvl w:val="0"/>
          <w:numId w:val="5"/>
        </w:numPr>
        <w:tabs>
          <w:tab w:val="left" w:pos="851"/>
        </w:tabs>
        <w:spacing w:after="0"/>
        <w:ind w:left="851" w:hanging="284"/>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385F6F">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1C926A74" w14:textId="77777777" w:rsidR="009B1CD0" w:rsidRDefault="009B1CD0" w:rsidP="005846FB">
      <w:pPr>
        <w:pStyle w:val="fcasegauche"/>
        <w:tabs>
          <w:tab w:val="left" w:pos="851"/>
        </w:tabs>
        <w:spacing w:after="0"/>
        <w:rPr>
          <w:rFonts w:ascii="Arial" w:hAnsi="Arial" w:cs="Arial"/>
        </w:rPr>
      </w:pPr>
    </w:p>
    <w:p w14:paraId="380AB7FC" w14:textId="2D8823F6" w:rsidR="009B1CD0" w:rsidRPr="00CE7773" w:rsidRDefault="00526A12"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sidRPr="00CE7773">
            <w:rPr>
              <w:rFonts w:ascii="MS Gothic" w:eastAsia="MS Gothic" w:hAnsi="MS Gothic" w:cs="Arial" w:hint="eastAsia"/>
            </w:rPr>
            <w:t>☐</w:t>
          </w:r>
        </w:sdtContent>
      </w:sdt>
      <w:r w:rsidR="009B1CD0" w:rsidRPr="00CE7773">
        <w:rPr>
          <w:rFonts w:ascii="Arial" w:hAnsi="Arial" w:cs="Arial"/>
        </w:rPr>
        <w:tab/>
        <w:t xml:space="preserve">à la variante </w:t>
      </w:r>
      <w:r w:rsidR="00CE7773">
        <w:rPr>
          <w:rFonts w:ascii="Arial" w:hAnsi="Arial" w:cs="Arial"/>
        </w:rPr>
        <w:t>imposée</w:t>
      </w:r>
      <w:r w:rsidR="009B1CD0" w:rsidRPr="00CE7773">
        <w:rPr>
          <w:rFonts w:ascii="Arial" w:hAnsi="Arial" w:cs="Arial"/>
        </w:rPr>
        <w:t xml:space="preserve"> : </w:t>
      </w:r>
    </w:p>
    <w:p w14:paraId="0E412234" w14:textId="77777777" w:rsidR="006B5057" w:rsidRDefault="006B5057" w:rsidP="005846FB">
      <w:pPr>
        <w:pStyle w:val="fcasegauche"/>
        <w:tabs>
          <w:tab w:val="left" w:pos="851"/>
        </w:tabs>
        <w:spacing w:after="0"/>
        <w:rPr>
          <w:rFonts w:ascii="Arial" w:hAnsi="Arial" w:cs="Arial"/>
        </w:rPr>
      </w:pPr>
    </w:p>
    <w:p w14:paraId="73C9EEB1" w14:textId="77777777" w:rsidR="008216D7" w:rsidRDefault="008216D7" w:rsidP="005846FB">
      <w:pPr>
        <w:pStyle w:val="fcasegauche"/>
        <w:tabs>
          <w:tab w:val="left" w:pos="851"/>
        </w:tabs>
        <w:spacing w:after="0"/>
        <w:rPr>
          <w:rFonts w:ascii="Arial" w:hAnsi="Arial" w:cs="Arial"/>
        </w:rPr>
      </w:pPr>
    </w:p>
    <w:p w14:paraId="24D6F948" w14:textId="77777777" w:rsidR="006B5057" w:rsidRPr="00B22AC2" w:rsidRDefault="00526A12" w:rsidP="00385F6F">
      <w:pPr>
        <w:pStyle w:val="fcasegauche"/>
        <w:numPr>
          <w:ilvl w:val="0"/>
          <w:numId w:val="5"/>
        </w:numPr>
        <w:tabs>
          <w:tab w:val="left" w:pos="851"/>
        </w:tabs>
        <w:spacing w:after="0"/>
        <w:ind w:left="851" w:hanging="284"/>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6B5057" w:rsidRPr="00B22AC2">
        <w:rPr>
          <w:rFonts w:ascii="Arial" w:hAnsi="Arial" w:cs="Arial"/>
          <w:strike/>
        </w:rPr>
        <w:tab/>
        <w:t xml:space="preserve">avec les prestations supplémentaires suivantes : </w:t>
      </w:r>
    </w:p>
    <w:p w14:paraId="66261818" w14:textId="77777777" w:rsidR="006B5057" w:rsidRDefault="006B5057" w:rsidP="005846FB">
      <w:pPr>
        <w:pStyle w:val="fcasegauche"/>
        <w:tabs>
          <w:tab w:val="left" w:pos="851"/>
        </w:tabs>
        <w:spacing w:after="0"/>
        <w:ind w:left="0" w:firstLine="0"/>
        <w:rPr>
          <w:rFonts w:ascii="Arial" w:hAnsi="Arial" w:cs="Arial"/>
        </w:rPr>
      </w:pPr>
    </w:p>
    <w:p w14:paraId="5E7741DC" w14:textId="77777777" w:rsidR="006B5057" w:rsidRDefault="006B5057" w:rsidP="005846FB">
      <w:pPr>
        <w:pStyle w:val="fcasegauche"/>
        <w:tabs>
          <w:tab w:val="left" w:pos="851"/>
        </w:tabs>
        <w:spacing w:after="0"/>
        <w:ind w:left="0" w:firstLine="0"/>
        <w:rPr>
          <w:rFonts w:ascii="Arial" w:hAnsi="Arial" w:cs="Arial"/>
        </w:rPr>
      </w:pPr>
    </w:p>
    <w:p w14:paraId="2026796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533775" w14:textId="77777777">
        <w:tc>
          <w:tcPr>
            <w:tcW w:w="10277" w:type="dxa"/>
            <w:shd w:val="clear" w:color="auto" w:fill="66CCFF"/>
          </w:tcPr>
          <w:p w14:paraId="7F0C2E2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0833A47" w14:textId="77777777" w:rsidR="009B1CD0" w:rsidRDefault="009B1CD0" w:rsidP="006C4338">
      <w:pPr>
        <w:tabs>
          <w:tab w:val="left" w:pos="851"/>
        </w:tabs>
      </w:pPr>
    </w:p>
    <w:p w14:paraId="055F872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D13A23" w14:textId="77777777" w:rsidR="009B1CD0" w:rsidRDefault="009B1CD0" w:rsidP="005846FB">
      <w:pPr>
        <w:tabs>
          <w:tab w:val="left" w:pos="851"/>
        </w:tabs>
        <w:rPr>
          <w:rFonts w:ascii="Arial" w:hAnsi="Arial" w:cs="Arial"/>
        </w:rPr>
      </w:pPr>
    </w:p>
    <w:p w14:paraId="41B02F6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1832DB" w14:textId="075BE853" w:rsidR="00B22AC2" w:rsidRPr="00B22AC2" w:rsidRDefault="00526A12"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CCP n°</w:t>
      </w:r>
      <w:r w:rsidR="00410A44">
        <w:rPr>
          <w:rFonts w:ascii="Arial" w:hAnsi="Arial" w:cs="Arial"/>
        </w:rPr>
        <w:t xml:space="preserve"> </w:t>
      </w:r>
      <w:r w:rsidR="00ED4C16">
        <w:rPr>
          <w:rFonts w:ascii="Arial" w:hAnsi="Arial" w:cs="Arial"/>
        </w:rPr>
        <w:t>2025RTPN20</w:t>
      </w:r>
      <w:r w:rsidR="0041356B">
        <w:rPr>
          <w:rFonts w:ascii="Arial" w:hAnsi="Arial" w:cs="Arial"/>
        </w:rPr>
        <w:t>53</w:t>
      </w:r>
    </w:p>
    <w:p w14:paraId="7E63AF41" w14:textId="2220D8DE" w:rsidR="008216D7" w:rsidRPr="00B22AC2" w:rsidRDefault="00526A12" w:rsidP="008216D7">
      <w:pPr>
        <w:spacing w:before="120"/>
        <w:ind w:left="1135" w:hanging="284"/>
        <w:jc w:val="both"/>
        <w:rPr>
          <w:rFonts w:ascii="Arial" w:hAnsi="Arial" w:cs="Arial"/>
        </w:rPr>
      </w:pPr>
      <w:sdt>
        <w:sdtPr>
          <w:rPr>
            <w:rFonts w:ascii="Arial" w:hAnsi="Arial" w:cs="Arial"/>
          </w:rPr>
          <w:id w:val="906507539"/>
          <w14:checkbox>
            <w14:checked w14:val="0"/>
            <w14:checkedState w14:val="2612" w14:font="MS Gothic"/>
            <w14:uncheckedState w14:val="2610" w14:font="MS Gothic"/>
          </w14:checkbox>
        </w:sdtPr>
        <w:sdtEndPr/>
        <w:sdtContent>
          <w:r w:rsidR="0041356B">
            <w:rPr>
              <w:rFonts w:ascii="MS Gothic" w:eastAsia="MS Gothic" w:hAnsi="MS Gothic" w:cs="Arial" w:hint="eastAsia"/>
            </w:rPr>
            <w:t>☐</w:t>
          </w:r>
        </w:sdtContent>
      </w:sdt>
      <w:r w:rsidR="008216D7" w:rsidRPr="00B22AC2">
        <w:rPr>
          <w:rFonts w:ascii="Arial" w:hAnsi="Arial" w:cs="Arial"/>
        </w:rPr>
        <w:t>CCTP n°</w:t>
      </w:r>
    </w:p>
    <w:p w14:paraId="51475D8D" w14:textId="77777777" w:rsidR="00080677" w:rsidRDefault="00526A12"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CCAG-FCS (</w:t>
      </w:r>
      <w:r w:rsidR="00990CEC" w:rsidRPr="00B22AC2">
        <w:rPr>
          <w:b/>
          <w:bCs/>
        </w:rPr>
        <w:t>Arrêté</w:t>
      </w:r>
      <w:r w:rsidR="00990CEC" w:rsidRPr="00990CEC">
        <w:rPr>
          <w:b/>
          <w:bCs/>
        </w:rPr>
        <w:t xml:space="preserve"> du 30 mars 2021 portant approbation du cahier des clauses administratives générales </w:t>
      </w:r>
      <w:r w:rsidR="00F33425">
        <w:rPr>
          <w:b/>
          <w:bCs/>
        </w:rPr>
        <w:t>applicable aux</w:t>
      </w:r>
      <w:r w:rsidR="00990CEC" w:rsidRPr="00990CEC">
        <w:rPr>
          <w:b/>
          <w:bCs/>
        </w:rPr>
        <w:t xml:space="preserve"> marchés publics de fournitures courantes et de services</w:t>
      </w:r>
      <w:r w:rsidR="00080677">
        <w:rPr>
          <w:b/>
          <w:bCs/>
        </w:rPr>
        <w:t>)</w:t>
      </w:r>
    </w:p>
    <w:p w14:paraId="39DCDDB0" w14:textId="77777777" w:rsidR="009B1CD0" w:rsidRDefault="009B1CD0" w:rsidP="00710FD6">
      <w:pPr>
        <w:tabs>
          <w:tab w:val="left" w:pos="851"/>
        </w:tabs>
        <w:jc w:val="both"/>
        <w:rPr>
          <w:rFonts w:ascii="Arial" w:hAnsi="Arial" w:cs="Arial"/>
        </w:rPr>
      </w:pPr>
    </w:p>
    <w:p w14:paraId="69317F41"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AEBC40B" w14:textId="77777777" w:rsidR="009B1CD0" w:rsidRDefault="009B1CD0" w:rsidP="0083205E">
      <w:pPr>
        <w:tabs>
          <w:tab w:val="left" w:pos="851"/>
        </w:tabs>
        <w:jc w:val="both"/>
        <w:rPr>
          <w:rFonts w:ascii="Arial" w:hAnsi="Arial" w:cs="Arial"/>
        </w:rPr>
      </w:pPr>
    </w:p>
    <w:p w14:paraId="31CCB543" w14:textId="2964753C" w:rsidR="009B1CD0" w:rsidRDefault="00526A12"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ED4C16" w:rsidRPr="00537DED">
            <w:rPr>
              <w:rFonts w:ascii="MS Gothic" w:eastAsia="MS Gothic" w:hAnsi="MS Gothic" w:cs="Arial" w:hint="eastAsia"/>
            </w:rPr>
            <w:t>☐</w:t>
          </w:r>
        </w:sdtContent>
      </w:sdt>
      <w:r w:rsidR="00D90A00" w:rsidRPr="00537DED">
        <w:rPr>
          <w:rFonts w:ascii="Arial" w:hAnsi="Arial" w:cs="Arial"/>
        </w:rPr>
        <w:t xml:space="preserve">le </w:t>
      </w:r>
      <w:r w:rsidR="009B1CD0" w:rsidRPr="00537DED">
        <w:rPr>
          <w:rFonts w:ascii="Arial" w:hAnsi="Arial" w:cs="Arial"/>
        </w:rPr>
        <w:t>signataire</w:t>
      </w:r>
    </w:p>
    <w:p w14:paraId="155287F6" w14:textId="77777777" w:rsidR="009B1CD0" w:rsidRDefault="009B1CD0" w:rsidP="0083205E">
      <w:pPr>
        <w:tabs>
          <w:tab w:val="left" w:pos="851"/>
        </w:tabs>
        <w:jc w:val="both"/>
        <w:rPr>
          <w:rFonts w:ascii="Arial" w:hAnsi="Arial" w:cs="Arial"/>
        </w:rPr>
      </w:pPr>
    </w:p>
    <w:p w14:paraId="1A3699D3" w14:textId="77777777" w:rsidR="009B1CD0" w:rsidRDefault="00526A12"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14:paraId="3BB7E2A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14:paraId="187E366C" w14:textId="77777777" w:rsidR="009B1CD0" w:rsidRDefault="009B1CD0" w:rsidP="00CD46CC">
      <w:pPr>
        <w:tabs>
          <w:tab w:val="left" w:pos="851"/>
        </w:tabs>
        <w:jc w:val="both"/>
        <w:rPr>
          <w:rFonts w:ascii="Arial" w:hAnsi="Arial" w:cs="Arial"/>
        </w:rPr>
      </w:pPr>
    </w:p>
    <w:p w14:paraId="3CFA9158" w14:textId="77777777" w:rsidR="009B1CD0" w:rsidRDefault="009B1CD0" w:rsidP="009B45B9">
      <w:pPr>
        <w:tabs>
          <w:tab w:val="left" w:pos="851"/>
        </w:tabs>
        <w:jc w:val="both"/>
        <w:rPr>
          <w:rFonts w:ascii="Arial" w:hAnsi="Arial" w:cs="Arial"/>
        </w:rPr>
      </w:pPr>
    </w:p>
    <w:p w14:paraId="73A6BB13" w14:textId="77777777" w:rsidR="009B1CD0" w:rsidRDefault="009B1CD0" w:rsidP="009B45B9">
      <w:pPr>
        <w:tabs>
          <w:tab w:val="left" w:pos="851"/>
        </w:tabs>
        <w:jc w:val="both"/>
        <w:rPr>
          <w:rFonts w:ascii="Arial" w:hAnsi="Arial" w:cs="Arial"/>
        </w:rPr>
      </w:pPr>
    </w:p>
    <w:p w14:paraId="5E63CD7F" w14:textId="77777777" w:rsidR="009B1CD0" w:rsidRDefault="00526A12"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14:paraId="35CF7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14:paraId="73DE4112" w14:textId="77777777" w:rsidR="009B1CD0" w:rsidRDefault="009B1CD0" w:rsidP="009B45B9">
      <w:pPr>
        <w:tabs>
          <w:tab w:val="left" w:pos="851"/>
        </w:tabs>
        <w:jc w:val="both"/>
        <w:rPr>
          <w:rFonts w:ascii="Arial" w:hAnsi="Arial" w:cs="Arial"/>
        </w:rPr>
      </w:pPr>
    </w:p>
    <w:p w14:paraId="3073349E" w14:textId="77777777" w:rsidR="009B1CD0" w:rsidRDefault="009B1CD0" w:rsidP="009B45B9">
      <w:pPr>
        <w:tabs>
          <w:tab w:val="left" w:pos="851"/>
        </w:tabs>
        <w:jc w:val="both"/>
        <w:rPr>
          <w:rFonts w:ascii="Arial" w:hAnsi="Arial" w:cs="Arial"/>
        </w:rPr>
      </w:pPr>
    </w:p>
    <w:p w14:paraId="4EB66C96" w14:textId="77777777" w:rsidR="009B1CD0" w:rsidRDefault="009B1CD0" w:rsidP="009B45B9">
      <w:pPr>
        <w:tabs>
          <w:tab w:val="left" w:pos="851"/>
        </w:tabs>
        <w:jc w:val="both"/>
        <w:rPr>
          <w:rFonts w:ascii="Arial" w:hAnsi="Arial" w:cs="Arial"/>
        </w:rPr>
      </w:pPr>
    </w:p>
    <w:p w14:paraId="47709281" w14:textId="77777777" w:rsidR="009B1CD0" w:rsidRDefault="00526A12"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14:paraId="44B13ACD" w14:textId="77777777"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14:paraId="5E299F71" w14:textId="77777777" w:rsidR="009B1CD0" w:rsidRDefault="009B1CD0" w:rsidP="009B45B9">
      <w:pPr>
        <w:pStyle w:val="fcase1ertab"/>
        <w:tabs>
          <w:tab w:val="left" w:pos="851"/>
        </w:tabs>
        <w:ind w:left="0" w:firstLine="0"/>
        <w:rPr>
          <w:rFonts w:ascii="Arial" w:hAnsi="Arial" w:cs="Arial"/>
        </w:rPr>
      </w:pPr>
    </w:p>
    <w:p w14:paraId="3AFCD626"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0B04A06" w14:textId="20B30B44" w:rsidR="009B1CD0" w:rsidRDefault="00526A12"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14:paraId="56146FF7" w14:textId="77777777" w:rsidR="005537FA" w:rsidRDefault="005537FA" w:rsidP="005537FA">
      <w:pPr>
        <w:pStyle w:val="fcase1ertab"/>
        <w:tabs>
          <w:tab w:val="clear" w:pos="426"/>
          <w:tab w:val="left" w:pos="851"/>
        </w:tabs>
        <w:spacing w:before="120"/>
        <w:ind w:firstLine="142"/>
        <w:rPr>
          <w:rFonts w:ascii="Arial" w:hAnsi="Arial" w:cs="Arial"/>
        </w:rPr>
      </w:pPr>
    </w:p>
    <w:p w14:paraId="691841E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A424D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260640" w14:textId="77777777" w:rsidR="00036500" w:rsidRDefault="00036500" w:rsidP="009B45B9">
      <w:pPr>
        <w:tabs>
          <w:tab w:val="left" w:pos="851"/>
          <w:tab w:val="left" w:pos="6237"/>
        </w:tabs>
        <w:rPr>
          <w:rFonts w:ascii="Arial" w:hAnsi="Arial" w:cs="Arial"/>
          <w:i/>
          <w:iCs/>
          <w:sz w:val="18"/>
          <w:szCs w:val="18"/>
        </w:rPr>
      </w:pPr>
    </w:p>
    <w:p w14:paraId="23CA9D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F010A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5EE838E" w14:textId="77777777" w:rsidR="00354C04" w:rsidRDefault="00526A12"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3A39CA2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6008E9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60E409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D1DB8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CE03D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AF1D3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E39BB6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6BE9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CE56F5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CC6B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E90A5E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98D316" w14:textId="77777777" w:rsidTr="004F1AE0">
        <w:trPr>
          <w:trHeight w:val="895"/>
        </w:trPr>
        <w:tc>
          <w:tcPr>
            <w:tcW w:w="4503" w:type="dxa"/>
            <w:tcBorders>
              <w:top w:val="single" w:sz="4" w:space="0" w:color="000000"/>
              <w:left w:val="single" w:sz="4" w:space="0" w:color="000000"/>
            </w:tcBorders>
            <w:shd w:val="clear" w:color="auto" w:fill="CCFFFF"/>
          </w:tcPr>
          <w:p w14:paraId="77D73D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5F449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D7670B" w14:textId="77777777" w:rsidR="009B1CD0" w:rsidRDefault="009B1CD0" w:rsidP="006F3DF9">
            <w:pPr>
              <w:tabs>
                <w:tab w:val="left" w:pos="851"/>
              </w:tabs>
              <w:snapToGrid w:val="0"/>
              <w:jc w:val="both"/>
              <w:rPr>
                <w:rFonts w:ascii="Arial" w:hAnsi="Arial" w:cs="Arial"/>
              </w:rPr>
            </w:pPr>
          </w:p>
        </w:tc>
      </w:tr>
      <w:tr w:rsidR="009B1CD0" w14:paraId="523D7170" w14:textId="77777777" w:rsidTr="004F1AE0">
        <w:trPr>
          <w:trHeight w:val="864"/>
        </w:trPr>
        <w:tc>
          <w:tcPr>
            <w:tcW w:w="4503" w:type="dxa"/>
            <w:tcBorders>
              <w:left w:val="single" w:sz="4" w:space="0" w:color="000000"/>
            </w:tcBorders>
          </w:tcPr>
          <w:p w14:paraId="37E6AE6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7BDCD8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783B181" w14:textId="77777777" w:rsidR="009B1CD0" w:rsidRDefault="009B1CD0" w:rsidP="006F3DF9">
            <w:pPr>
              <w:tabs>
                <w:tab w:val="left" w:pos="851"/>
              </w:tabs>
              <w:snapToGrid w:val="0"/>
              <w:jc w:val="both"/>
              <w:rPr>
                <w:rFonts w:ascii="Arial" w:hAnsi="Arial" w:cs="Arial"/>
              </w:rPr>
            </w:pPr>
          </w:p>
        </w:tc>
      </w:tr>
      <w:tr w:rsidR="009B1CD0" w14:paraId="25B8771A" w14:textId="77777777" w:rsidTr="004F1AE0">
        <w:trPr>
          <w:trHeight w:val="709"/>
        </w:trPr>
        <w:tc>
          <w:tcPr>
            <w:tcW w:w="4503" w:type="dxa"/>
            <w:tcBorders>
              <w:left w:val="single" w:sz="4" w:space="0" w:color="000000"/>
              <w:bottom w:val="single" w:sz="4" w:space="0" w:color="000000"/>
            </w:tcBorders>
            <w:shd w:val="clear" w:color="auto" w:fill="CCFFFF"/>
          </w:tcPr>
          <w:p w14:paraId="1A35ABC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0BE6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8A5A57" w14:textId="77777777" w:rsidR="009B1CD0" w:rsidRDefault="009B1CD0" w:rsidP="006F3DF9">
            <w:pPr>
              <w:tabs>
                <w:tab w:val="left" w:pos="851"/>
              </w:tabs>
              <w:snapToGrid w:val="0"/>
              <w:jc w:val="both"/>
              <w:rPr>
                <w:rFonts w:ascii="Arial" w:hAnsi="Arial" w:cs="Arial"/>
              </w:rPr>
            </w:pPr>
          </w:p>
        </w:tc>
      </w:tr>
    </w:tbl>
    <w:p w14:paraId="30BDDC77" w14:textId="77777777" w:rsidR="009B1CD0" w:rsidRDefault="009B1CD0" w:rsidP="006C4338">
      <w:pPr>
        <w:tabs>
          <w:tab w:val="left" w:pos="851"/>
          <w:tab w:val="left" w:pos="6237"/>
        </w:tabs>
      </w:pPr>
    </w:p>
    <w:p w14:paraId="7EBF87A9" w14:textId="77777777" w:rsidR="009B1CD0" w:rsidRDefault="009B1CD0" w:rsidP="006C4338">
      <w:pPr>
        <w:pStyle w:val="fcasegauche"/>
        <w:tabs>
          <w:tab w:val="left" w:pos="851"/>
        </w:tabs>
        <w:spacing w:after="0"/>
        <w:ind w:left="0" w:firstLine="0"/>
        <w:rPr>
          <w:rFonts w:ascii="Arial" w:hAnsi="Arial" w:cs="Arial"/>
          <w:bCs/>
          <w:iCs/>
        </w:rPr>
      </w:pPr>
    </w:p>
    <w:p w14:paraId="14C454B6" w14:textId="77777777" w:rsidR="009B1CD0" w:rsidRPr="00ED4C16" w:rsidRDefault="009B1CD0" w:rsidP="006F3DF9">
      <w:pPr>
        <w:pStyle w:val="fcase1ertab"/>
        <w:tabs>
          <w:tab w:val="left" w:pos="851"/>
        </w:tabs>
        <w:ind w:left="0" w:firstLine="0"/>
        <w:rPr>
          <w:rFonts w:ascii="Arial" w:hAnsi="Arial" w:cs="Arial"/>
          <w:i/>
          <w:sz w:val="18"/>
          <w:szCs w:val="18"/>
        </w:rPr>
      </w:pPr>
      <w:r w:rsidRPr="00ED4C16">
        <w:rPr>
          <w:rFonts w:ascii="Arial" w:hAnsi="Arial" w:cs="Arial"/>
          <w:b/>
          <w:sz w:val="22"/>
          <w:szCs w:val="22"/>
        </w:rPr>
        <w:t>B3 - Compte(s) à créditer</w:t>
      </w:r>
    </w:p>
    <w:p w14:paraId="4AF27666" w14:textId="77777777" w:rsidR="009B1CD0" w:rsidRPr="00ED4C16" w:rsidRDefault="009B1CD0" w:rsidP="005846FB">
      <w:pPr>
        <w:pStyle w:val="fcase1ertab"/>
        <w:tabs>
          <w:tab w:val="left" w:pos="851"/>
        </w:tabs>
        <w:spacing w:before="120"/>
        <w:ind w:left="0" w:firstLine="0"/>
        <w:rPr>
          <w:rFonts w:ascii="Arial" w:hAnsi="Arial" w:cs="Arial"/>
          <w:b/>
        </w:rPr>
      </w:pPr>
      <w:r w:rsidRPr="00ED4C16">
        <w:rPr>
          <w:rFonts w:ascii="Arial" w:hAnsi="Arial" w:cs="Arial"/>
          <w:i/>
          <w:sz w:val="18"/>
          <w:szCs w:val="18"/>
        </w:rPr>
        <w:t>(Joindre un ou des relevé(s) d’identité bancaire ou postal.)</w:t>
      </w:r>
    </w:p>
    <w:p w14:paraId="52B50E4E" w14:textId="77777777" w:rsidR="009B1CD0" w:rsidRPr="00ED4C16" w:rsidRDefault="009B1CD0" w:rsidP="005846FB">
      <w:pPr>
        <w:pStyle w:val="fcasegauche"/>
        <w:tabs>
          <w:tab w:val="left" w:pos="426"/>
          <w:tab w:val="left" w:pos="851"/>
        </w:tabs>
        <w:spacing w:after="0"/>
        <w:ind w:left="0" w:firstLine="0"/>
        <w:jc w:val="left"/>
        <w:rPr>
          <w:rFonts w:ascii="Arial" w:hAnsi="Arial" w:cs="Arial"/>
          <w:b/>
        </w:rPr>
      </w:pPr>
    </w:p>
    <w:p w14:paraId="06F2ABB8"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Nom</w:t>
      </w:r>
      <w:proofErr w:type="gramEnd"/>
      <w:r w:rsidRPr="00ED4C16">
        <w:rPr>
          <w:rFonts w:ascii="Arial" w:hAnsi="Arial" w:cs="Arial"/>
        </w:rPr>
        <w:t xml:space="preserve"> de l’établissement bancaire :</w:t>
      </w:r>
    </w:p>
    <w:p w14:paraId="26B25C1B"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
    <w:p w14:paraId="23843C5F" w14:textId="77777777" w:rsidR="009B1CD0" w:rsidRPr="00ED4C16" w:rsidRDefault="009B1CD0" w:rsidP="0061068C">
      <w:pPr>
        <w:pStyle w:val="fcasegauche"/>
        <w:tabs>
          <w:tab w:val="left" w:pos="426"/>
          <w:tab w:val="left" w:pos="851"/>
        </w:tabs>
        <w:spacing w:after="0"/>
        <w:ind w:left="0" w:firstLine="0"/>
        <w:jc w:val="left"/>
        <w:rPr>
          <w:rFonts w:ascii="Arial" w:hAnsi="Arial" w:cs="Arial"/>
        </w:rPr>
      </w:pPr>
    </w:p>
    <w:p w14:paraId="230CC3B5" w14:textId="77777777" w:rsidR="009B1CD0" w:rsidRPr="00ED4C16" w:rsidRDefault="009B1CD0" w:rsidP="00710FD6">
      <w:pPr>
        <w:pStyle w:val="fcasegauche"/>
        <w:tabs>
          <w:tab w:val="left" w:pos="426"/>
          <w:tab w:val="left" w:pos="851"/>
        </w:tabs>
        <w:spacing w:after="0"/>
        <w:ind w:left="0" w:firstLine="0"/>
        <w:jc w:val="left"/>
        <w:rPr>
          <w:rFonts w:ascii="Arial" w:hAnsi="Arial" w:cs="Arial"/>
        </w:rPr>
      </w:pPr>
    </w:p>
    <w:p w14:paraId="3BBCBD43" w14:textId="77777777" w:rsidR="009B1CD0" w:rsidRPr="00ED4C16" w:rsidRDefault="009B1CD0" w:rsidP="00710FD6">
      <w:pPr>
        <w:pStyle w:val="fcasegauche"/>
        <w:tabs>
          <w:tab w:val="left" w:pos="426"/>
          <w:tab w:val="left" w:pos="851"/>
        </w:tabs>
        <w:spacing w:after="0"/>
        <w:ind w:left="0" w:firstLine="0"/>
        <w:jc w:val="left"/>
        <w:rPr>
          <w:rFonts w:ascii="Arial" w:hAnsi="Arial" w:cs="Arial"/>
          <w:b/>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Numéro</w:t>
      </w:r>
      <w:proofErr w:type="gramEnd"/>
      <w:r w:rsidRPr="00ED4C16">
        <w:rPr>
          <w:rFonts w:ascii="Arial" w:hAnsi="Arial" w:cs="Arial"/>
        </w:rPr>
        <w:t xml:space="preserve"> de compte :</w:t>
      </w:r>
    </w:p>
    <w:p w14:paraId="52B58A41" w14:textId="77777777" w:rsidR="009B1CD0" w:rsidRPr="00ED4C16" w:rsidRDefault="009B1CD0" w:rsidP="00E47798">
      <w:pPr>
        <w:pStyle w:val="fcasegauche"/>
        <w:tabs>
          <w:tab w:val="left" w:pos="426"/>
          <w:tab w:val="left" w:pos="851"/>
        </w:tabs>
        <w:spacing w:after="0"/>
        <w:ind w:left="0" w:firstLine="0"/>
        <w:jc w:val="left"/>
        <w:rPr>
          <w:rFonts w:ascii="Arial" w:hAnsi="Arial" w:cs="Arial"/>
          <w:b/>
        </w:rPr>
      </w:pPr>
    </w:p>
    <w:p w14:paraId="1985D46E"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E333A41"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4E4EB597"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C9943DD"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r w:rsidRPr="00ED4C16">
        <w:rPr>
          <w:rFonts w:ascii="Arial" w:hAnsi="Arial" w:cs="Arial"/>
          <w:b/>
          <w:sz w:val="22"/>
          <w:szCs w:val="22"/>
        </w:rPr>
        <w:t>B4 - Avance</w:t>
      </w:r>
      <w:r w:rsidRPr="00ED4C16">
        <w:rPr>
          <w:rFonts w:ascii="Arial" w:hAnsi="Arial" w:cs="Arial"/>
          <w:b/>
        </w:rPr>
        <w:t> </w:t>
      </w:r>
      <w:r w:rsidRPr="00ED4C16">
        <w:rPr>
          <w:rFonts w:ascii="Arial" w:hAnsi="Arial" w:cs="Arial"/>
          <w:i/>
          <w:sz w:val="18"/>
          <w:szCs w:val="18"/>
        </w:rPr>
        <w:t>(</w:t>
      </w:r>
      <w:hyperlink r:id="rId10" w:history="1">
        <w:r w:rsidRPr="00ED4C16">
          <w:rPr>
            <w:rStyle w:val="Lienhypertexte"/>
            <w:rFonts w:ascii="Arial" w:hAnsi="Arial" w:cs="Arial"/>
            <w:i/>
            <w:sz w:val="18"/>
            <w:szCs w:val="18"/>
          </w:rPr>
          <w:t>article</w:t>
        </w:r>
        <w:r w:rsidR="009D661E" w:rsidRPr="00ED4C16">
          <w:rPr>
            <w:rStyle w:val="Lienhypertexte"/>
            <w:rFonts w:ascii="Arial" w:hAnsi="Arial" w:cs="Arial"/>
            <w:i/>
            <w:sz w:val="18"/>
            <w:szCs w:val="18"/>
          </w:rPr>
          <w:t> R. 2191-3</w:t>
        </w:r>
      </w:hyperlink>
      <w:r w:rsidR="00CD185D" w:rsidRPr="00ED4C16">
        <w:rPr>
          <w:rFonts w:ascii="Arial" w:hAnsi="Arial" w:cs="Arial"/>
          <w:i/>
          <w:sz w:val="18"/>
          <w:szCs w:val="18"/>
        </w:rPr>
        <w:t xml:space="preserve"> </w:t>
      </w:r>
      <w:r w:rsidR="00D90A00" w:rsidRPr="00ED4C16">
        <w:rPr>
          <w:rFonts w:ascii="Arial" w:hAnsi="Arial" w:cs="Arial"/>
          <w:i/>
          <w:sz w:val="18"/>
          <w:szCs w:val="18"/>
        </w:rPr>
        <w:t xml:space="preserve">ou </w:t>
      </w:r>
      <w:hyperlink r:id="rId11" w:history="1">
        <w:r w:rsidR="00D90A00" w:rsidRPr="00ED4C16">
          <w:rPr>
            <w:rStyle w:val="Lienhypertexte"/>
            <w:rFonts w:ascii="Arial" w:hAnsi="Arial" w:cs="Arial"/>
            <w:i/>
            <w:sz w:val="18"/>
            <w:szCs w:val="18"/>
          </w:rPr>
          <w:t>article </w:t>
        </w:r>
        <w:r w:rsidR="009D661E" w:rsidRPr="00ED4C16">
          <w:rPr>
            <w:rStyle w:val="Lienhypertexte"/>
            <w:rFonts w:ascii="Arial" w:hAnsi="Arial" w:cs="Arial"/>
            <w:i/>
            <w:sz w:val="18"/>
            <w:szCs w:val="18"/>
          </w:rPr>
          <w:t>R. 2391-1</w:t>
        </w:r>
      </w:hyperlink>
      <w:r w:rsidR="009D661E" w:rsidRPr="00ED4C16">
        <w:rPr>
          <w:rFonts w:ascii="Arial" w:hAnsi="Arial" w:cs="Arial"/>
          <w:i/>
          <w:sz w:val="18"/>
          <w:szCs w:val="18"/>
        </w:rPr>
        <w:t xml:space="preserve"> </w:t>
      </w:r>
      <w:r w:rsidR="00D90A00" w:rsidRPr="00ED4C16">
        <w:rPr>
          <w:rFonts w:ascii="Arial" w:hAnsi="Arial" w:cs="Arial"/>
          <w:i/>
          <w:sz w:val="18"/>
          <w:szCs w:val="18"/>
        </w:rPr>
        <w:t xml:space="preserve">du </w:t>
      </w:r>
      <w:r w:rsidR="00156924" w:rsidRPr="00ED4C16">
        <w:rPr>
          <w:rFonts w:ascii="Arial" w:hAnsi="Arial" w:cs="Arial"/>
          <w:i/>
          <w:sz w:val="18"/>
          <w:szCs w:val="18"/>
        </w:rPr>
        <w:t>code de la commande publique</w:t>
      </w:r>
      <w:r w:rsidRPr="00ED4C16">
        <w:rPr>
          <w:rFonts w:ascii="Arial" w:hAnsi="Arial" w:cs="Arial"/>
          <w:i/>
          <w:sz w:val="18"/>
          <w:szCs w:val="18"/>
        </w:rPr>
        <w:t>)</w:t>
      </w:r>
    </w:p>
    <w:p w14:paraId="5ECD3F3D" w14:textId="77777777" w:rsidR="009B1CD0" w:rsidRPr="00ED4C16" w:rsidRDefault="009B1CD0" w:rsidP="00934503">
      <w:pPr>
        <w:tabs>
          <w:tab w:val="left" w:pos="426"/>
          <w:tab w:val="left" w:pos="851"/>
        </w:tabs>
        <w:rPr>
          <w:rFonts w:ascii="Arial" w:hAnsi="Arial" w:cs="Arial"/>
          <w:b/>
        </w:rPr>
      </w:pPr>
    </w:p>
    <w:p w14:paraId="02FFEBB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ED4C16">
        <w:t>Je renonce au bénéfice de l'avance :</w:t>
      </w:r>
      <w:r w:rsidRPr="00ED4C16">
        <w:tab/>
      </w:r>
      <w:r w:rsidRPr="00ED4C16">
        <w:tab/>
      </w:r>
      <w:r w:rsidRPr="00ED4C16">
        <w:tab/>
      </w:r>
      <w:r w:rsidRPr="00ED4C16">
        <w:tab/>
      </w:r>
      <w:r w:rsidRPr="00ED4C16">
        <w:tab/>
      </w:r>
      <w:sdt>
        <w:sdtPr>
          <w:id w:val="-960798748"/>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Non</w:t>
      </w:r>
      <w:r w:rsidRPr="00ED4C16">
        <w:tab/>
      </w:r>
      <w:r w:rsidRPr="00ED4C16">
        <w:tab/>
      </w:r>
      <w:r w:rsidRPr="00ED4C16">
        <w:tab/>
      </w:r>
      <w:sdt>
        <w:sdtPr>
          <w:id w:val="-15315146"/>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Oui</w:t>
      </w:r>
    </w:p>
    <w:p w14:paraId="2F029C2E" w14:textId="77777777" w:rsidR="009B1CD0" w:rsidRDefault="009B1CD0" w:rsidP="009B45B9">
      <w:pPr>
        <w:tabs>
          <w:tab w:val="left" w:pos="426"/>
          <w:tab w:val="left" w:pos="851"/>
        </w:tabs>
        <w:jc w:val="both"/>
        <w:rPr>
          <w:rFonts w:ascii="Arial" w:hAnsi="Arial" w:cs="Arial"/>
          <w:b/>
        </w:rPr>
      </w:pPr>
    </w:p>
    <w:p w14:paraId="122E5C3E" w14:textId="77777777" w:rsidR="009B1CD0" w:rsidRDefault="009B1CD0" w:rsidP="009B45B9">
      <w:pPr>
        <w:tabs>
          <w:tab w:val="left" w:pos="426"/>
          <w:tab w:val="left" w:pos="851"/>
        </w:tabs>
        <w:jc w:val="both"/>
        <w:rPr>
          <w:rFonts w:ascii="Arial" w:hAnsi="Arial" w:cs="Arial"/>
          <w:b/>
        </w:rPr>
      </w:pPr>
    </w:p>
    <w:p w14:paraId="179584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0CC5C2" w14:textId="77777777" w:rsidR="009B1CD0" w:rsidRDefault="009B1CD0" w:rsidP="009B45B9">
      <w:pPr>
        <w:tabs>
          <w:tab w:val="left" w:pos="576"/>
          <w:tab w:val="left" w:pos="851"/>
        </w:tabs>
        <w:jc w:val="both"/>
        <w:rPr>
          <w:rFonts w:ascii="Arial" w:hAnsi="Arial" w:cs="Arial"/>
        </w:rPr>
      </w:pPr>
    </w:p>
    <w:p w14:paraId="2B0B9E10" w14:textId="31B2110C" w:rsidR="009B1CD0" w:rsidRPr="00B22AC2" w:rsidRDefault="009B1CD0" w:rsidP="004F1AE0">
      <w:pPr>
        <w:tabs>
          <w:tab w:val="left" w:pos="576"/>
          <w:tab w:val="left" w:pos="851"/>
        </w:tabs>
        <w:jc w:val="both"/>
        <w:rPr>
          <w:rFonts w:ascii="Arial" w:hAnsi="Arial" w:cs="Arial"/>
          <w:b/>
        </w:rPr>
      </w:pPr>
      <w:r w:rsidRPr="00B22AC2">
        <w:rPr>
          <w:rFonts w:ascii="Arial" w:hAnsi="Arial" w:cs="Arial"/>
        </w:rPr>
        <w:t xml:space="preserve">La durée d’exécution du marché </w:t>
      </w:r>
      <w:r w:rsidR="00FE48C9" w:rsidRPr="00B22AC2">
        <w:rPr>
          <w:rFonts w:ascii="Arial" w:hAnsi="Arial" w:cs="Arial"/>
        </w:rPr>
        <w:t>public</w:t>
      </w:r>
      <w:r w:rsidRPr="00B22AC2">
        <w:rPr>
          <w:rFonts w:ascii="Arial" w:hAnsi="Arial" w:cs="Arial"/>
        </w:rPr>
        <w:t xml:space="preserve"> est de</w:t>
      </w:r>
      <w:r w:rsidR="004F1AE0" w:rsidRPr="00B22AC2">
        <w:rPr>
          <w:rFonts w:ascii="Arial" w:hAnsi="Arial" w:cs="Arial"/>
        </w:rPr>
        <w:t xml:space="preserve"> : cf. </w:t>
      </w:r>
      <w:r w:rsidR="004F1AE0" w:rsidRPr="0041356B">
        <w:rPr>
          <w:rFonts w:ascii="Arial" w:hAnsi="Arial" w:cs="Arial"/>
          <w:highlight w:val="magenta"/>
        </w:rPr>
        <w:t xml:space="preserve">Article </w:t>
      </w:r>
      <w:r w:rsidR="0041356B" w:rsidRPr="0041356B">
        <w:rPr>
          <w:rFonts w:ascii="Arial" w:hAnsi="Arial" w:cs="Arial"/>
          <w:highlight w:val="magenta"/>
        </w:rPr>
        <w:t xml:space="preserve">X </w:t>
      </w:r>
      <w:r w:rsidR="004F1AE0" w:rsidRPr="0041356B">
        <w:rPr>
          <w:rFonts w:ascii="Arial" w:hAnsi="Arial" w:cs="Arial"/>
          <w:highlight w:val="magenta"/>
        </w:rPr>
        <w:t>du CCP</w:t>
      </w:r>
      <w:r w:rsidR="004F1AE0" w:rsidRPr="00B22AC2">
        <w:rPr>
          <w:rFonts w:ascii="Arial" w:hAnsi="Arial" w:cs="Arial"/>
        </w:rPr>
        <w:t xml:space="preserve"> </w:t>
      </w:r>
      <w:r w:rsidR="0041356B">
        <w:rPr>
          <w:rFonts w:ascii="Arial" w:hAnsi="Arial" w:cs="Arial"/>
        </w:rPr>
        <w:t>du marché</w:t>
      </w:r>
      <w:r w:rsidR="004F1AE0" w:rsidRPr="00B22AC2">
        <w:rPr>
          <w:rFonts w:ascii="Arial" w:hAnsi="Arial" w:cs="Arial"/>
        </w:rPr>
        <w:t>.</w:t>
      </w:r>
    </w:p>
    <w:p w14:paraId="77BB8594" w14:textId="77777777" w:rsidR="00080677" w:rsidRDefault="00080677" w:rsidP="008216D7">
      <w:pPr>
        <w:tabs>
          <w:tab w:val="left" w:pos="426"/>
          <w:tab w:val="left" w:pos="851"/>
        </w:tabs>
        <w:spacing w:before="120"/>
        <w:ind w:left="924"/>
        <w:jc w:val="both"/>
        <w:rPr>
          <w:rFonts w:ascii="Arial" w:hAnsi="Arial" w:cs="Arial"/>
          <w:b/>
        </w:rPr>
      </w:pPr>
    </w:p>
    <w:p w14:paraId="4586E749" w14:textId="77777777" w:rsidR="0041356B" w:rsidRDefault="0041356B" w:rsidP="008216D7">
      <w:pPr>
        <w:tabs>
          <w:tab w:val="left" w:pos="426"/>
          <w:tab w:val="left" w:pos="851"/>
        </w:tabs>
        <w:spacing w:before="120"/>
        <w:ind w:left="924"/>
        <w:jc w:val="both"/>
        <w:rPr>
          <w:rFonts w:ascii="Arial" w:hAnsi="Arial" w:cs="Arial"/>
          <w:b/>
        </w:rPr>
      </w:pPr>
    </w:p>
    <w:p w14:paraId="054DC3C9" w14:textId="77777777" w:rsidR="0041356B" w:rsidRDefault="0041356B" w:rsidP="008216D7">
      <w:pPr>
        <w:tabs>
          <w:tab w:val="left" w:pos="426"/>
          <w:tab w:val="left" w:pos="851"/>
        </w:tabs>
        <w:spacing w:before="120"/>
        <w:ind w:left="924"/>
        <w:jc w:val="both"/>
        <w:rPr>
          <w:rFonts w:ascii="Arial" w:hAnsi="Arial" w:cs="Arial"/>
          <w:b/>
        </w:rPr>
      </w:pPr>
    </w:p>
    <w:p w14:paraId="63AE8C84" w14:textId="77777777" w:rsidR="0041356B" w:rsidRDefault="0041356B" w:rsidP="008216D7">
      <w:pPr>
        <w:tabs>
          <w:tab w:val="left" w:pos="426"/>
          <w:tab w:val="left" w:pos="851"/>
        </w:tabs>
        <w:spacing w:before="120"/>
        <w:ind w:left="924"/>
        <w:jc w:val="both"/>
        <w:rPr>
          <w:rFonts w:ascii="Arial" w:hAnsi="Arial" w:cs="Arial"/>
          <w:b/>
        </w:rPr>
      </w:pPr>
    </w:p>
    <w:p w14:paraId="657B8D96" w14:textId="77777777" w:rsidR="0041356B" w:rsidRDefault="0041356B"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E55DEF0" w14:textId="77777777">
        <w:tc>
          <w:tcPr>
            <w:tcW w:w="10419" w:type="dxa"/>
            <w:shd w:val="clear" w:color="auto" w:fill="66CCFF"/>
          </w:tcPr>
          <w:p w14:paraId="700080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F5698E5" w14:textId="77777777" w:rsidR="009B1CD0" w:rsidRDefault="009B1CD0" w:rsidP="006C4338">
      <w:pPr>
        <w:tabs>
          <w:tab w:val="left" w:pos="851"/>
        </w:tabs>
        <w:jc w:val="both"/>
      </w:pPr>
    </w:p>
    <w:p w14:paraId="58345EC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2422F3" w14:textId="77777777" w:rsidR="005824AE" w:rsidRDefault="005824AE" w:rsidP="006C4338">
      <w:pPr>
        <w:tabs>
          <w:tab w:val="left" w:pos="851"/>
        </w:tabs>
        <w:jc w:val="both"/>
      </w:pPr>
    </w:p>
    <w:p w14:paraId="415DA26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02B8F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3A4A1FB" w14:textId="77777777" w:rsidTr="009B45B9">
        <w:tc>
          <w:tcPr>
            <w:tcW w:w="4644" w:type="dxa"/>
            <w:tcBorders>
              <w:top w:val="single" w:sz="4" w:space="0" w:color="000000"/>
              <w:left w:val="single" w:sz="4" w:space="0" w:color="000000"/>
              <w:bottom w:val="single" w:sz="4" w:space="0" w:color="000000"/>
            </w:tcBorders>
            <w:vAlign w:val="center"/>
          </w:tcPr>
          <w:p w14:paraId="62216C3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7409DB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4F06B3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4E447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75E707E" w14:textId="77777777" w:rsidTr="009B45B9">
        <w:trPr>
          <w:trHeight w:val="1021"/>
        </w:trPr>
        <w:tc>
          <w:tcPr>
            <w:tcW w:w="4644" w:type="dxa"/>
            <w:tcBorders>
              <w:top w:val="single" w:sz="4" w:space="0" w:color="000000"/>
              <w:left w:val="single" w:sz="4" w:space="0" w:color="000000"/>
              <w:bottom w:val="single" w:sz="4" w:space="0" w:color="auto"/>
            </w:tcBorders>
          </w:tcPr>
          <w:p w14:paraId="2DE6E87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E71AFC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3A70E06C" w14:textId="77777777" w:rsidR="00332B12" w:rsidRDefault="00332B12" w:rsidP="00B054DA">
            <w:pPr>
              <w:tabs>
                <w:tab w:val="left" w:pos="851"/>
              </w:tabs>
              <w:snapToGrid w:val="0"/>
              <w:jc w:val="both"/>
              <w:rPr>
                <w:rFonts w:ascii="Arial" w:hAnsi="Arial" w:cs="Arial"/>
                <w:b/>
                <w:bCs/>
              </w:rPr>
            </w:pPr>
          </w:p>
        </w:tc>
      </w:tr>
    </w:tbl>
    <w:p w14:paraId="1D0E62C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F006F8" w14:textId="77777777" w:rsidR="008216D7" w:rsidRDefault="008216D7" w:rsidP="00332B12">
      <w:pPr>
        <w:pStyle w:val="fcase1ertab"/>
        <w:tabs>
          <w:tab w:val="left" w:pos="851"/>
        </w:tabs>
        <w:ind w:left="0" w:firstLine="0"/>
        <w:rPr>
          <w:rFonts w:ascii="Arial" w:hAnsi="Arial" w:cs="Arial"/>
          <w:b/>
          <w:sz w:val="22"/>
          <w:szCs w:val="22"/>
        </w:rPr>
      </w:pPr>
    </w:p>
    <w:p w14:paraId="524825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C205BE" w14:textId="77777777" w:rsidR="00332B12" w:rsidRDefault="00332B12" w:rsidP="006C4338">
      <w:pPr>
        <w:tabs>
          <w:tab w:val="left" w:pos="851"/>
        </w:tabs>
        <w:jc w:val="both"/>
      </w:pPr>
    </w:p>
    <w:p w14:paraId="12630F5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D500A6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AB885B" w14:textId="77777777" w:rsidR="009B1CD0" w:rsidRDefault="009B1CD0" w:rsidP="005846FB">
      <w:pPr>
        <w:tabs>
          <w:tab w:val="left" w:pos="851"/>
        </w:tabs>
        <w:rPr>
          <w:rFonts w:ascii="Arial" w:hAnsi="Arial" w:cs="Arial"/>
        </w:rPr>
      </w:pPr>
    </w:p>
    <w:p w14:paraId="099ABF70" w14:textId="77777777" w:rsidR="00036500" w:rsidRDefault="00036500" w:rsidP="005846FB">
      <w:pPr>
        <w:tabs>
          <w:tab w:val="left" w:pos="851"/>
        </w:tabs>
        <w:rPr>
          <w:rFonts w:ascii="Arial" w:hAnsi="Arial" w:cs="Arial"/>
        </w:rPr>
      </w:pPr>
    </w:p>
    <w:p w14:paraId="10AEDDE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F83592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FEDB09" w14:textId="77777777" w:rsidR="00354C04" w:rsidRDefault="00526A12"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28259F28" w14:textId="77777777" w:rsidR="009B1CD0" w:rsidRDefault="009B1CD0" w:rsidP="0083205E">
      <w:pPr>
        <w:tabs>
          <w:tab w:val="left" w:pos="851"/>
        </w:tabs>
        <w:rPr>
          <w:rFonts w:ascii="Arial" w:hAnsi="Arial" w:cs="Arial"/>
        </w:rPr>
      </w:pPr>
    </w:p>
    <w:p w14:paraId="46578A2D" w14:textId="77777777" w:rsidR="001C733C" w:rsidRDefault="001C733C" w:rsidP="00CD46CC">
      <w:pPr>
        <w:tabs>
          <w:tab w:val="left" w:pos="851"/>
        </w:tabs>
        <w:rPr>
          <w:rFonts w:ascii="Arial" w:hAnsi="Arial" w:cs="Arial"/>
        </w:rPr>
      </w:pPr>
    </w:p>
    <w:p w14:paraId="275CAADE" w14:textId="77777777" w:rsidR="002904AF" w:rsidRDefault="00526A12"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13BF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5AA05D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AF8205" w14:textId="77777777"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1BBD2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1354C80" w14:textId="77777777" w:rsidR="002904AF" w:rsidRDefault="002904AF" w:rsidP="001C733C">
      <w:pPr>
        <w:tabs>
          <w:tab w:val="left" w:pos="851"/>
        </w:tabs>
        <w:rPr>
          <w:rFonts w:ascii="Arial" w:hAnsi="Arial" w:cs="Arial"/>
        </w:rPr>
      </w:pPr>
    </w:p>
    <w:p w14:paraId="04C4AC96" w14:textId="77777777" w:rsidR="002904AF" w:rsidRDefault="00526A12"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081DA10E"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3B85027" w14:textId="77777777" w:rsidR="002904AF" w:rsidRDefault="002904AF" w:rsidP="002904AF">
      <w:pPr>
        <w:tabs>
          <w:tab w:val="left" w:pos="851"/>
        </w:tabs>
        <w:rPr>
          <w:rFonts w:ascii="Arial" w:hAnsi="Arial" w:cs="Arial"/>
          <w:iCs/>
        </w:rPr>
      </w:pPr>
    </w:p>
    <w:p w14:paraId="00E7DF9C" w14:textId="77777777"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5A7A057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6307D00" w14:textId="77777777" w:rsidR="002904AF" w:rsidRDefault="002904AF" w:rsidP="002904AF">
      <w:pPr>
        <w:tabs>
          <w:tab w:val="left" w:pos="851"/>
        </w:tabs>
        <w:ind w:left="1134" w:hanging="850"/>
        <w:rPr>
          <w:rFonts w:ascii="Arial" w:hAnsi="Arial" w:cs="Arial"/>
          <w:i/>
          <w:sz w:val="18"/>
          <w:szCs w:val="18"/>
        </w:rPr>
      </w:pPr>
    </w:p>
    <w:p w14:paraId="5D3834FA" w14:textId="77777777" w:rsidR="001C733C" w:rsidRDefault="001C733C" w:rsidP="001C733C">
      <w:pPr>
        <w:tabs>
          <w:tab w:val="left" w:pos="851"/>
        </w:tabs>
        <w:rPr>
          <w:rFonts w:ascii="Arial" w:hAnsi="Arial" w:cs="Arial"/>
          <w:i/>
          <w:sz w:val="18"/>
          <w:szCs w:val="18"/>
        </w:rPr>
      </w:pPr>
    </w:p>
    <w:p w14:paraId="50553BB4" w14:textId="77777777" w:rsidR="00036500" w:rsidRDefault="00526A12"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E03CE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58D8C49" w14:textId="77777777" w:rsidR="00036500" w:rsidRDefault="00036500" w:rsidP="005846FB">
      <w:pPr>
        <w:tabs>
          <w:tab w:val="left" w:pos="851"/>
        </w:tabs>
        <w:rPr>
          <w:rFonts w:ascii="Arial" w:hAnsi="Arial" w:cs="Arial"/>
        </w:rPr>
      </w:pPr>
    </w:p>
    <w:p w14:paraId="024BBE0A" w14:textId="77777777" w:rsidR="00AE7831" w:rsidRDefault="00526A12"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2EC6403A" w14:textId="77777777" w:rsidR="00AE7831" w:rsidRDefault="00AE7831" w:rsidP="009B45B9">
      <w:pPr>
        <w:tabs>
          <w:tab w:val="left" w:pos="851"/>
        </w:tabs>
        <w:ind w:left="1701" w:hanging="850"/>
        <w:jc w:val="both"/>
      </w:pPr>
    </w:p>
    <w:p w14:paraId="069ACC90" w14:textId="77777777" w:rsidR="00036500" w:rsidRDefault="00526A12"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7BA67279" w14:textId="77777777" w:rsidR="00036500" w:rsidRDefault="00036500" w:rsidP="006C4338">
      <w:pPr>
        <w:tabs>
          <w:tab w:val="left" w:pos="851"/>
        </w:tabs>
        <w:rPr>
          <w:rFonts w:ascii="Arial" w:hAnsi="Arial" w:cs="Arial"/>
          <w:iCs/>
        </w:rPr>
      </w:pPr>
    </w:p>
    <w:p w14:paraId="3B8274B5" w14:textId="77777777" w:rsidR="00036500" w:rsidRPr="00B22AC2"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sidRPr="00B22AC2">
            <w:rPr>
              <w:rFonts w:ascii="MS Gothic" w:eastAsia="MS Gothic" w:hAnsi="MS Gothic" w:hint="eastAsia"/>
            </w:rPr>
            <w:t>☐</w:t>
          </w:r>
        </w:sdtContent>
      </w:sdt>
      <w:r w:rsidR="00036500" w:rsidRPr="00B22AC2">
        <w:rPr>
          <w:rFonts w:ascii="Arial" w:hAnsi="Arial" w:cs="Arial"/>
        </w:rPr>
        <w:tab/>
      </w:r>
      <w:r w:rsidR="008216D7" w:rsidRPr="00B22AC2">
        <w:rPr>
          <w:rFonts w:ascii="Arial" w:hAnsi="Arial" w:cs="Arial"/>
        </w:rPr>
        <w:tab/>
      </w:r>
      <w:r w:rsidR="00036500" w:rsidRPr="00B22AC2">
        <w:rPr>
          <w:rFonts w:ascii="Arial" w:hAnsi="Arial" w:cs="Arial"/>
        </w:rPr>
        <w:t>donnent mandat au mandataire dans les conditions définies ci-dessous</w:t>
      </w:r>
      <w:r w:rsidRPr="00B22AC2">
        <w:rPr>
          <w:rFonts w:ascii="Arial" w:hAnsi="Arial" w:cs="Arial"/>
        </w:rPr>
        <w:t> :</w:t>
      </w:r>
    </w:p>
    <w:p w14:paraId="16C41B33" w14:textId="77777777" w:rsidR="00036500" w:rsidRPr="00B22AC2" w:rsidRDefault="00844DAA" w:rsidP="009B45B9">
      <w:pPr>
        <w:tabs>
          <w:tab w:val="left" w:pos="851"/>
        </w:tabs>
        <w:ind w:left="1134" w:hanging="850"/>
        <w:rPr>
          <w:rFonts w:ascii="Arial" w:hAnsi="Arial" w:cs="Arial"/>
          <w:i/>
          <w:sz w:val="18"/>
          <w:szCs w:val="18"/>
        </w:rPr>
      </w:pPr>
      <w:r w:rsidRPr="00B22AC2">
        <w:rPr>
          <w:rFonts w:ascii="Arial" w:hAnsi="Arial" w:cs="Arial"/>
          <w:i/>
          <w:sz w:val="18"/>
          <w:szCs w:val="18"/>
        </w:rPr>
        <w:tab/>
      </w:r>
      <w:r w:rsidRPr="00B22AC2">
        <w:rPr>
          <w:rFonts w:ascii="Arial" w:hAnsi="Arial" w:cs="Arial"/>
          <w:i/>
          <w:sz w:val="18"/>
          <w:szCs w:val="18"/>
        </w:rPr>
        <w:tab/>
      </w:r>
      <w:r w:rsidRPr="00B22AC2">
        <w:rPr>
          <w:rFonts w:ascii="Arial" w:hAnsi="Arial" w:cs="Arial"/>
          <w:i/>
          <w:sz w:val="18"/>
          <w:szCs w:val="18"/>
        </w:rPr>
        <w:tab/>
      </w:r>
      <w:r w:rsidR="00036500" w:rsidRPr="00B22AC2">
        <w:rPr>
          <w:rFonts w:ascii="Arial" w:hAnsi="Arial" w:cs="Arial"/>
          <w:i/>
          <w:sz w:val="18"/>
          <w:szCs w:val="18"/>
        </w:rPr>
        <w:t>(Donner des précisions sur l’étendue du mandat.)</w:t>
      </w:r>
    </w:p>
    <w:p w14:paraId="7C542607" w14:textId="77777777" w:rsidR="009D60F0" w:rsidRPr="00B22AC2" w:rsidRDefault="009D60F0" w:rsidP="009B45B9">
      <w:pPr>
        <w:tabs>
          <w:tab w:val="left" w:pos="851"/>
        </w:tabs>
        <w:ind w:left="1134" w:hanging="850"/>
        <w:rPr>
          <w:rFonts w:ascii="Arial" w:hAnsi="Arial" w:cs="Arial"/>
          <w:i/>
          <w:sz w:val="18"/>
          <w:szCs w:val="18"/>
        </w:rPr>
      </w:pPr>
    </w:p>
    <w:p w14:paraId="4343C4B7" w14:textId="77777777" w:rsidR="009D60F0" w:rsidRDefault="009D60F0" w:rsidP="009B45B9">
      <w:pPr>
        <w:tabs>
          <w:tab w:val="left" w:pos="851"/>
        </w:tabs>
        <w:ind w:left="1134" w:hanging="850"/>
        <w:rPr>
          <w:rFonts w:ascii="Arial" w:hAnsi="Arial" w:cs="Arial"/>
          <w:i/>
          <w:sz w:val="18"/>
          <w:szCs w:val="18"/>
        </w:rPr>
      </w:pPr>
    </w:p>
    <w:p w14:paraId="4F986F7F" w14:textId="77777777" w:rsidR="0041356B" w:rsidRDefault="0041356B" w:rsidP="009B45B9">
      <w:pPr>
        <w:tabs>
          <w:tab w:val="left" w:pos="851"/>
        </w:tabs>
        <w:ind w:left="1134" w:hanging="850"/>
        <w:rPr>
          <w:rFonts w:ascii="Arial" w:hAnsi="Arial" w:cs="Arial"/>
          <w:i/>
          <w:sz w:val="18"/>
          <w:szCs w:val="18"/>
        </w:rPr>
      </w:pPr>
    </w:p>
    <w:p w14:paraId="0ADAABFA" w14:textId="77777777" w:rsidR="0041356B" w:rsidRDefault="0041356B" w:rsidP="009B45B9">
      <w:pPr>
        <w:tabs>
          <w:tab w:val="left" w:pos="851"/>
        </w:tabs>
        <w:ind w:left="1134" w:hanging="850"/>
        <w:rPr>
          <w:rFonts w:ascii="Arial" w:hAnsi="Arial" w:cs="Arial"/>
          <w:i/>
          <w:sz w:val="18"/>
          <w:szCs w:val="18"/>
        </w:rPr>
      </w:pPr>
    </w:p>
    <w:p w14:paraId="7CB2D54A" w14:textId="77777777" w:rsidR="0041356B" w:rsidRDefault="0041356B" w:rsidP="009B45B9">
      <w:pPr>
        <w:tabs>
          <w:tab w:val="left" w:pos="851"/>
        </w:tabs>
        <w:ind w:left="1134" w:hanging="850"/>
        <w:rPr>
          <w:rFonts w:ascii="Arial" w:hAnsi="Arial" w:cs="Arial"/>
          <w:i/>
          <w:sz w:val="18"/>
          <w:szCs w:val="18"/>
        </w:rPr>
      </w:pPr>
    </w:p>
    <w:p w14:paraId="626BBB14" w14:textId="77777777" w:rsidR="0041356B" w:rsidRDefault="0041356B" w:rsidP="009B45B9">
      <w:pPr>
        <w:tabs>
          <w:tab w:val="left" w:pos="851"/>
        </w:tabs>
        <w:ind w:left="1134" w:hanging="850"/>
        <w:rPr>
          <w:rFonts w:ascii="Arial" w:hAnsi="Arial" w:cs="Arial"/>
          <w:i/>
          <w:sz w:val="18"/>
          <w:szCs w:val="18"/>
        </w:rPr>
      </w:pPr>
    </w:p>
    <w:p w14:paraId="1F823BEA" w14:textId="77777777" w:rsidR="0041356B" w:rsidRPr="00B22AC2" w:rsidRDefault="0041356B" w:rsidP="009B45B9">
      <w:pPr>
        <w:tabs>
          <w:tab w:val="left" w:pos="851"/>
        </w:tabs>
        <w:ind w:left="1134" w:hanging="850"/>
        <w:rPr>
          <w:rFonts w:ascii="Arial" w:hAnsi="Arial" w:cs="Arial"/>
          <w:i/>
          <w:sz w:val="18"/>
          <w:szCs w:val="18"/>
        </w:rPr>
      </w:pPr>
    </w:p>
    <w:p w14:paraId="19DE8928" w14:textId="77777777" w:rsidR="009B1CD0" w:rsidRPr="00B22AC2"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B22AC2" w14:paraId="26FB2A65" w14:textId="77777777" w:rsidTr="00B054DA">
        <w:tc>
          <w:tcPr>
            <w:tcW w:w="4644" w:type="dxa"/>
            <w:tcBorders>
              <w:top w:val="single" w:sz="4" w:space="0" w:color="000000"/>
              <w:left w:val="single" w:sz="4" w:space="0" w:color="000000"/>
              <w:bottom w:val="single" w:sz="4" w:space="0" w:color="000000"/>
            </w:tcBorders>
            <w:vAlign w:val="center"/>
          </w:tcPr>
          <w:p w14:paraId="094093DC"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lastRenderedPageBreak/>
              <w:t>Nom, prénom et qualité</w:t>
            </w:r>
          </w:p>
          <w:p w14:paraId="0D75079D"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DB1B759"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5D3BCB5"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Signature</w:t>
            </w:r>
          </w:p>
        </w:tc>
      </w:tr>
      <w:tr w:rsidR="00332B12" w:rsidRPr="00B22AC2" w14:paraId="6566E4EB" w14:textId="77777777" w:rsidTr="00B054DA">
        <w:trPr>
          <w:trHeight w:val="1021"/>
        </w:trPr>
        <w:tc>
          <w:tcPr>
            <w:tcW w:w="4644" w:type="dxa"/>
            <w:tcBorders>
              <w:top w:val="single" w:sz="4" w:space="0" w:color="000000"/>
              <w:left w:val="single" w:sz="4" w:space="0" w:color="000000"/>
            </w:tcBorders>
            <w:shd w:val="clear" w:color="auto" w:fill="CCFFFF"/>
          </w:tcPr>
          <w:p w14:paraId="0C9638D7" w14:textId="77777777" w:rsidR="00332B12" w:rsidRPr="00B22AC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0F42E7" w14:textId="77777777" w:rsidR="00332B12" w:rsidRPr="00B22AC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869DF7" w14:textId="77777777" w:rsidR="00332B12" w:rsidRPr="00B22AC2" w:rsidRDefault="00332B12" w:rsidP="00B054DA">
            <w:pPr>
              <w:tabs>
                <w:tab w:val="left" w:pos="851"/>
              </w:tabs>
              <w:snapToGrid w:val="0"/>
              <w:jc w:val="both"/>
              <w:rPr>
                <w:rFonts w:ascii="Arial" w:hAnsi="Arial" w:cs="Arial"/>
                <w:b/>
                <w:bCs/>
              </w:rPr>
            </w:pPr>
          </w:p>
        </w:tc>
      </w:tr>
      <w:tr w:rsidR="00332B12" w:rsidRPr="00B22AC2" w14:paraId="0988C7C7" w14:textId="77777777" w:rsidTr="00B054DA">
        <w:trPr>
          <w:trHeight w:val="1021"/>
        </w:trPr>
        <w:tc>
          <w:tcPr>
            <w:tcW w:w="4644" w:type="dxa"/>
            <w:tcBorders>
              <w:left w:val="single" w:sz="4" w:space="0" w:color="000000"/>
            </w:tcBorders>
          </w:tcPr>
          <w:p w14:paraId="3769038F"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BA45E9"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F18E7FE" w14:textId="77777777" w:rsidR="00332B12" w:rsidRPr="00B22AC2" w:rsidRDefault="00332B12" w:rsidP="00B054DA">
            <w:pPr>
              <w:tabs>
                <w:tab w:val="left" w:pos="851"/>
              </w:tabs>
              <w:snapToGrid w:val="0"/>
              <w:jc w:val="both"/>
              <w:rPr>
                <w:rFonts w:ascii="Arial" w:hAnsi="Arial" w:cs="Arial"/>
                <w:b/>
                <w:bCs/>
              </w:rPr>
            </w:pPr>
          </w:p>
        </w:tc>
      </w:tr>
      <w:tr w:rsidR="00332B12" w:rsidRPr="00B22AC2" w14:paraId="451336B1" w14:textId="77777777" w:rsidTr="00803244">
        <w:trPr>
          <w:trHeight w:val="1021"/>
        </w:trPr>
        <w:tc>
          <w:tcPr>
            <w:tcW w:w="4644" w:type="dxa"/>
            <w:tcBorders>
              <w:left w:val="single" w:sz="4" w:space="0" w:color="000000"/>
            </w:tcBorders>
            <w:shd w:val="clear" w:color="auto" w:fill="CCFFFF"/>
          </w:tcPr>
          <w:p w14:paraId="5F64E23A"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C47A91B"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42F4913" w14:textId="77777777" w:rsidR="00332B12" w:rsidRPr="00B22AC2" w:rsidRDefault="00332B12" w:rsidP="00B054DA">
            <w:pPr>
              <w:tabs>
                <w:tab w:val="left" w:pos="851"/>
              </w:tabs>
              <w:snapToGrid w:val="0"/>
              <w:jc w:val="both"/>
              <w:rPr>
                <w:rFonts w:ascii="Arial" w:hAnsi="Arial" w:cs="Arial"/>
                <w:b/>
                <w:bCs/>
              </w:rPr>
            </w:pPr>
          </w:p>
        </w:tc>
      </w:tr>
      <w:tr w:rsidR="00332B12" w:rsidRPr="00B22AC2" w14:paraId="0A667BA7" w14:textId="77777777" w:rsidTr="00803244">
        <w:trPr>
          <w:trHeight w:val="1021"/>
        </w:trPr>
        <w:tc>
          <w:tcPr>
            <w:tcW w:w="4644" w:type="dxa"/>
            <w:tcBorders>
              <w:left w:val="single" w:sz="4" w:space="0" w:color="000000"/>
              <w:bottom w:val="single" w:sz="4" w:space="0" w:color="auto"/>
            </w:tcBorders>
          </w:tcPr>
          <w:p w14:paraId="0D260782"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06FACC97"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5E875F79" w14:textId="77777777" w:rsidR="00332B12" w:rsidRPr="00B22AC2" w:rsidRDefault="00332B12" w:rsidP="00B054DA">
            <w:pPr>
              <w:tabs>
                <w:tab w:val="left" w:pos="851"/>
              </w:tabs>
              <w:snapToGrid w:val="0"/>
              <w:jc w:val="both"/>
              <w:rPr>
                <w:rFonts w:ascii="Arial" w:hAnsi="Arial" w:cs="Arial"/>
                <w:b/>
                <w:bCs/>
              </w:rPr>
            </w:pPr>
          </w:p>
        </w:tc>
      </w:tr>
    </w:tbl>
    <w:p w14:paraId="18A26F37" w14:textId="77777777" w:rsidR="00332B12" w:rsidRPr="00B22AC2" w:rsidRDefault="00332B12" w:rsidP="00332B12">
      <w:pPr>
        <w:tabs>
          <w:tab w:val="left" w:pos="851"/>
        </w:tabs>
        <w:jc w:val="both"/>
        <w:rPr>
          <w:rFonts w:ascii="Arial" w:hAnsi="Arial" w:cs="Arial"/>
        </w:rPr>
      </w:pPr>
      <w:r w:rsidRPr="00B22AC2">
        <w:rPr>
          <w:rFonts w:ascii="Arial" w:hAnsi="Arial" w:cs="Arial"/>
          <w:sz w:val="18"/>
          <w:szCs w:val="18"/>
        </w:rPr>
        <w:t>(*) Le signataire doit avoir le pouvoir d’engager la personne qu’il représente.</w:t>
      </w:r>
    </w:p>
    <w:p w14:paraId="2A9157A4" w14:textId="77777777" w:rsidR="009B1CD0" w:rsidRPr="00B22AC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22AC2" w14:paraId="242291C0" w14:textId="77777777">
        <w:tc>
          <w:tcPr>
            <w:tcW w:w="10277" w:type="dxa"/>
            <w:shd w:val="clear" w:color="auto" w:fill="66CCFF"/>
          </w:tcPr>
          <w:p w14:paraId="24DBED12" w14:textId="77777777" w:rsidR="009B1CD0" w:rsidRPr="00B22AC2" w:rsidRDefault="008B2A38" w:rsidP="006B5057">
            <w:r w:rsidRPr="00B22AC2">
              <w:rPr>
                <w:rFonts w:ascii="Arial" w:hAnsi="Arial" w:cs="Arial"/>
              </w:rPr>
              <w:br w:type="page"/>
            </w:r>
            <w:r w:rsidR="009B1CD0" w:rsidRPr="00B22AC2">
              <w:rPr>
                <w:sz w:val="22"/>
                <w:szCs w:val="22"/>
              </w:rPr>
              <w:t xml:space="preserve">D - Identification </w:t>
            </w:r>
            <w:r w:rsidR="001C40C0" w:rsidRPr="00B22AC2">
              <w:rPr>
                <w:sz w:val="22"/>
                <w:szCs w:val="22"/>
              </w:rPr>
              <w:t>et signature de l’acheteur</w:t>
            </w:r>
            <w:r w:rsidR="009B1CD0" w:rsidRPr="00B22AC2">
              <w:rPr>
                <w:sz w:val="22"/>
                <w:szCs w:val="22"/>
              </w:rPr>
              <w:t>.</w:t>
            </w:r>
          </w:p>
        </w:tc>
      </w:tr>
    </w:tbl>
    <w:p w14:paraId="5D3E2DCB" w14:textId="77777777" w:rsidR="009B1CD0" w:rsidRPr="00B22AC2" w:rsidRDefault="009B1CD0" w:rsidP="006C4338">
      <w:pPr>
        <w:tabs>
          <w:tab w:val="left" w:pos="851"/>
        </w:tabs>
      </w:pPr>
    </w:p>
    <w:p w14:paraId="356FA3AE" w14:textId="17132F8D" w:rsidR="009B1CD0" w:rsidRDefault="00537DED" w:rsidP="006F3DF9">
      <w:pPr>
        <w:pStyle w:val="Titre1"/>
        <w:tabs>
          <w:tab w:val="left" w:pos="567"/>
          <w:tab w:val="left" w:pos="851"/>
        </w:tabs>
        <w:ind w:left="0"/>
        <w:jc w:val="both"/>
        <w:rPr>
          <w:rFonts w:ascii="Arial" w:hAnsi="Arial" w:cs="Arial"/>
          <w:b w:val="0"/>
          <w:bCs/>
          <w:iCs/>
        </w:rPr>
      </w:pPr>
      <w:r w:rsidRPr="00B22AC2">
        <w:rPr>
          <w:rFonts w:ascii="Wingdings" w:eastAsia="Wingdings" w:hAnsi="Wingdings" w:cs="Wingdings"/>
          <w:b w:val="0"/>
          <w:color w:val="66CCFF"/>
          <w:spacing w:val="-10"/>
        </w:rPr>
        <w:t></w:t>
      </w:r>
      <w:r w:rsidRPr="00537DED">
        <w:rPr>
          <w:rFonts w:ascii="Arial" w:eastAsia="Arial" w:hAnsi="Arial" w:cs="Arial"/>
          <w:b w:val="0"/>
          <w:bCs/>
          <w:spacing w:val="-10"/>
        </w:rPr>
        <w:t xml:space="preserve"> Désignation</w:t>
      </w:r>
      <w:r w:rsidR="009B1CD0" w:rsidRPr="00B22AC2">
        <w:rPr>
          <w:rFonts w:ascii="Arial" w:hAnsi="Arial" w:cs="Arial"/>
          <w:b w:val="0"/>
          <w:bCs/>
          <w:iCs/>
        </w:rPr>
        <w:t xml:space="preserve"> </w:t>
      </w:r>
      <w:r w:rsidR="001C40C0" w:rsidRPr="00B22AC2">
        <w:rPr>
          <w:rFonts w:ascii="Arial" w:hAnsi="Arial" w:cs="Arial"/>
          <w:b w:val="0"/>
          <w:bCs/>
          <w:iCs/>
        </w:rPr>
        <w:t>de l’acheteur</w:t>
      </w:r>
    </w:p>
    <w:p w14:paraId="692CC51F" w14:textId="77777777" w:rsidR="00ED4C16" w:rsidRDefault="00ED4C16" w:rsidP="00ED4C16"/>
    <w:p w14:paraId="7430C795" w14:textId="77777777" w:rsidR="00ED4C16" w:rsidRPr="0041356B" w:rsidRDefault="00ED4C16" w:rsidP="00ED4C16">
      <w:pPr>
        <w:tabs>
          <w:tab w:val="left" w:pos="851"/>
        </w:tabs>
        <w:jc w:val="both"/>
        <w:rPr>
          <w:rFonts w:ascii="Arial" w:hAnsi="Arial" w:cs="Arial"/>
          <w:b/>
          <w:bCs/>
          <w:highlight w:val="yellow"/>
        </w:rPr>
      </w:pPr>
      <w:r w:rsidRPr="0041356B">
        <w:rPr>
          <w:rFonts w:ascii="Arial" w:hAnsi="Arial" w:cs="Arial"/>
          <w:b/>
          <w:bCs/>
          <w:highlight w:val="yellow"/>
        </w:rPr>
        <w:t>Chambre de Commerce et d’Industrie de la Mayenne</w:t>
      </w:r>
    </w:p>
    <w:p w14:paraId="0E65845C"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16E7295F" w14:textId="77777777" w:rsidR="009B1CD0" w:rsidRPr="00B22AC2" w:rsidRDefault="009B1CD0" w:rsidP="006C4338">
      <w:pPr>
        <w:pStyle w:val="En-tte"/>
        <w:tabs>
          <w:tab w:val="clear" w:pos="4536"/>
          <w:tab w:val="clear" w:pos="9072"/>
          <w:tab w:val="left" w:pos="851"/>
        </w:tabs>
        <w:jc w:val="both"/>
        <w:rPr>
          <w:rFonts w:ascii="Arial" w:hAnsi="Arial" w:cs="Arial"/>
        </w:rPr>
      </w:pPr>
    </w:p>
    <w:p w14:paraId="6F32687B" w14:textId="7375CAAF" w:rsidR="009B1CD0" w:rsidRPr="00B22AC2" w:rsidRDefault="00537DED" w:rsidP="00710FD6">
      <w:pPr>
        <w:tabs>
          <w:tab w:val="left" w:pos="426"/>
          <w:tab w:val="left" w:pos="851"/>
          <w:tab w:val="left" w:pos="5103"/>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Nom</w:t>
      </w:r>
      <w:r w:rsidR="009B1CD0" w:rsidRPr="00537DED">
        <w:rPr>
          <w:rFonts w:ascii="Arial" w:hAnsi="Arial" w:cs="Arial"/>
          <w:bCs/>
        </w:rPr>
        <w:t>,</w:t>
      </w:r>
      <w:r w:rsidR="009B1CD0" w:rsidRPr="00B22AC2">
        <w:rPr>
          <w:rFonts w:ascii="Arial" w:hAnsi="Arial" w:cs="Arial"/>
        </w:rPr>
        <w:t xml:space="preserve"> prénom, qualité du signataire du marché </w:t>
      </w:r>
      <w:r w:rsidR="003A7270" w:rsidRPr="00B22AC2">
        <w:rPr>
          <w:rFonts w:ascii="Arial" w:hAnsi="Arial" w:cs="Arial"/>
        </w:rPr>
        <w:t>public</w:t>
      </w:r>
    </w:p>
    <w:p w14:paraId="7BDF1B02" w14:textId="77777777" w:rsidR="009B1CD0" w:rsidRPr="00B22AC2" w:rsidRDefault="009B1CD0" w:rsidP="0083205E">
      <w:pPr>
        <w:tabs>
          <w:tab w:val="left" w:pos="851"/>
        </w:tabs>
        <w:jc w:val="both"/>
        <w:rPr>
          <w:rFonts w:ascii="Arial" w:hAnsi="Arial" w:cs="Arial"/>
        </w:rPr>
      </w:pPr>
    </w:p>
    <w:p w14:paraId="391C2452" w14:textId="2BF3C39F" w:rsidR="009B1CD0" w:rsidRPr="00ED4C16" w:rsidRDefault="00CD5E59" w:rsidP="00934503">
      <w:pPr>
        <w:tabs>
          <w:tab w:val="left" w:pos="851"/>
        </w:tabs>
        <w:jc w:val="both"/>
        <w:rPr>
          <w:rFonts w:ascii="Arial" w:hAnsi="Arial" w:cs="Arial"/>
          <w:b/>
          <w:bCs/>
        </w:rPr>
      </w:pPr>
      <w:r w:rsidRPr="0041356B">
        <w:rPr>
          <w:rFonts w:ascii="Arial" w:hAnsi="Arial" w:cs="Arial"/>
          <w:b/>
          <w:bCs/>
          <w:highlight w:val="yellow"/>
        </w:rPr>
        <w:t xml:space="preserve">Le </w:t>
      </w:r>
      <w:r w:rsidR="00ED4C16" w:rsidRPr="0041356B">
        <w:rPr>
          <w:rFonts w:ascii="Arial" w:hAnsi="Arial" w:cs="Arial"/>
          <w:b/>
          <w:bCs/>
          <w:highlight w:val="yellow"/>
        </w:rPr>
        <w:t xml:space="preserve">Président de la CCI de Maine et Loire </w:t>
      </w:r>
      <w:r w:rsidRPr="0041356B">
        <w:rPr>
          <w:rFonts w:ascii="Arial" w:hAnsi="Arial" w:cs="Arial"/>
          <w:b/>
          <w:bCs/>
          <w:highlight w:val="yellow"/>
        </w:rPr>
        <w:t>ou son représentant dûment habilité</w:t>
      </w:r>
    </w:p>
    <w:p w14:paraId="07AA3CBA" w14:textId="77777777" w:rsidR="00410A44" w:rsidRPr="00B22AC2" w:rsidRDefault="00410A44" w:rsidP="00934503">
      <w:pPr>
        <w:tabs>
          <w:tab w:val="left" w:pos="851"/>
        </w:tabs>
        <w:jc w:val="both"/>
        <w:rPr>
          <w:rFonts w:ascii="Arial" w:hAnsi="Arial" w:cs="Arial"/>
        </w:rPr>
      </w:pPr>
    </w:p>
    <w:p w14:paraId="28E8645E" w14:textId="77777777" w:rsidR="00CD5E59" w:rsidRPr="00B22AC2" w:rsidRDefault="00CD5E59" w:rsidP="00934503">
      <w:pPr>
        <w:tabs>
          <w:tab w:val="left" w:pos="851"/>
        </w:tabs>
        <w:jc w:val="both"/>
        <w:rPr>
          <w:rFonts w:ascii="Arial" w:hAnsi="Arial" w:cs="Arial"/>
        </w:rPr>
      </w:pPr>
    </w:p>
    <w:p w14:paraId="765F37D9" w14:textId="77777777" w:rsidR="009B1CD0" w:rsidRPr="00B22AC2" w:rsidRDefault="009B1CD0" w:rsidP="009B45B9">
      <w:pPr>
        <w:tabs>
          <w:tab w:val="left" w:pos="851"/>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 xml:space="preserve">Personne habilitée à donner les renseignements </w:t>
      </w:r>
      <w:r w:rsidR="009D661E" w:rsidRPr="00B22AC2">
        <w:rPr>
          <w:rFonts w:ascii="Arial" w:hAnsi="Arial" w:cs="Arial"/>
        </w:rPr>
        <w:t>prévus à l’</w:t>
      </w:r>
      <w:hyperlink r:id="rId14" w:history="1">
        <w:r w:rsidR="009D661E" w:rsidRPr="00B22AC2">
          <w:rPr>
            <w:rStyle w:val="Lienhypertexte"/>
            <w:rFonts w:ascii="Arial" w:hAnsi="Arial" w:cs="Arial"/>
          </w:rPr>
          <w:t>article R. 2191-59</w:t>
        </w:r>
      </w:hyperlink>
      <w:r w:rsidR="009D661E" w:rsidRPr="00B22AC2">
        <w:rPr>
          <w:rFonts w:ascii="Arial" w:hAnsi="Arial" w:cs="Arial"/>
        </w:rPr>
        <w:t xml:space="preserve"> du code de la commande publique, auquel renvoie l’</w:t>
      </w:r>
      <w:hyperlink r:id="rId15" w:history="1">
        <w:r w:rsidR="009D661E" w:rsidRPr="00B22AC2">
          <w:rPr>
            <w:rStyle w:val="Lienhypertexte"/>
            <w:rFonts w:ascii="Arial" w:hAnsi="Arial" w:cs="Arial"/>
          </w:rPr>
          <w:t>article R. 2391-28</w:t>
        </w:r>
      </w:hyperlink>
      <w:r w:rsidR="009D661E" w:rsidRPr="00B22AC2">
        <w:rPr>
          <w:rFonts w:ascii="Arial" w:hAnsi="Arial" w:cs="Arial"/>
        </w:rPr>
        <w:t xml:space="preserve"> du même code</w:t>
      </w:r>
      <w:r w:rsidR="003A7270" w:rsidRPr="00B22AC2" w:rsidDel="003A7270">
        <w:rPr>
          <w:rFonts w:ascii="Arial" w:hAnsi="Arial" w:cs="Arial"/>
        </w:rPr>
        <w:t xml:space="preserve"> </w:t>
      </w:r>
      <w:r w:rsidRPr="00B22AC2">
        <w:rPr>
          <w:rFonts w:ascii="Arial" w:hAnsi="Arial" w:cs="Arial"/>
        </w:rPr>
        <w:t>(nantissements ou cessions de créances)</w:t>
      </w:r>
    </w:p>
    <w:p w14:paraId="3DEE6789" w14:textId="77777777" w:rsidR="001C40C0" w:rsidRPr="00B22AC2" w:rsidRDefault="001C40C0" w:rsidP="009B45B9">
      <w:pPr>
        <w:tabs>
          <w:tab w:val="left" w:pos="851"/>
        </w:tabs>
        <w:jc w:val="both"/>
        <w:rPr>
          <w:rFonts w:ascii="Arial" w:hAnsi="Arial" w:cs="Arial"/>
        </w:rPr>
      </w:pPr>
    </w:p>
    <w:p w14:paraId="4CB06499" w14:textId="77777777" w:rsidR="00ED4C16" w:rsidRPr="00ED4C16" w:rsidRDefault="00ED4C16" w:rsidP="00ED4C16">
      <w:pPr>
        <w:tabs>
          <w:tab w:val="left" w:pos="851"/>
        </w:tabs>
        <w:jc w:val="both"/>
        <w:rPr>
          <w:rFonts w:ascii="Arial" w:hAnsi="Arial" w:cs="Arial"/>
          <w:b/>
          <w:bCs/>
        </w:rPr>
      </w:pPr>
      <w:r w:rsidRPr="0041356B">
        <w:rPr>
          <w:rFonts w:ascii="Arial" w:hAnsi="Arial" w:cs="Arial"/>
          <w:b/>
          <w:bCs/>
          <w:highlight w:val="yellow"/>
        </w:rPr>
        <w:t>Le Président de la CCI de Maine et Loire ou son représentant dûment habilité</w:t>
      </w:r>
    </w:p>
    <w:p w14:paraId="02D62DE4" w14:textId="77777777" w:rsidR="00ED4C16" w:rsidRPr="0041356B" w:rsidRDefault="00ED4C16" w:rsidP="00ED4C16">
      <w:pPr>
        <w:keepNext/>
        <w:jc w:val="both"/>
        <w:rPr>
          <w:rFonts w:ascii="Calibri" w:hAnsi="Calibri"/>
          <w:highlight w:val="yellow"/>
        </w:rPr>
      </w:pPr>
      <w:r w:rsidRPr="0041356B">
        <w:rPr>
          <w:rFonts w:ascii="Calibri" w:hAnsi="Calibri"/>
          <w:highlight w:val="yellow"/>
        </w:rPr>
        <w:t>Pascal CHEVREAU - Service achats/marchés</w:t>
      </w:r>
    </w:p>
    <w:p w14:paraId="6DAB2FF5" w14:textId="77777777" w:rsidR="00ED4C16" w:rsidRPr="0041356B" w:rsidRDefault="00ED4C16" w:rsidP="00ED4C16">
      <w:pPr>
        <w:keepNext/>
        <w:tabs>
          <w:tab w:val="center" w:pos="4607"/>
        </w:tabs>
        <w:jc w:val="both"/>
        <w:rPr>
          <w:rFonts w:ascii="Calibri" w:hAnsi="Calibri"/>
          <w:b/>
          <w:i/>
          <w:highlight w:val="yellow"/>
        </w:rPr>
      </w:pPr>
      <w:r w:rsidRPr="0041356B">
        <w:rPr>
          <w:rFonts w:ascii="Calibri" w:hAnsi="Calibri"/>
          <w:highlight w:val="yellow"/>
        </w:rPr>
        <w:t>Tél : 02.41.20.53.57</w:t>
      </w:r>
      <w:r w:rsidRPr="0041356B">
        <w:rPr>
          <w:rFonts w:ascii="Calibri" w:hAnsi="Calibri"/>
          <w:b/>
          <w:i/>
          <w:highlight w:val="yellow"/>
        </w:rPr>
        <w:t xml:space="preserve"> </w:t>
      </w:r>
    </w:p>
    <w:p w14:paraId="5B5BC9AF" w14:textId="77777777" w:rsidR="00ED4C16" w:rsidRPr="00A6758F" w:rsidRDefault="00ED4C16" w:rsidP="00ED4C16">
      <w:pPr>
        <w:keepNext/>
        <w:tabs>
          <w:tab w:val="center" w:pos="4607"/>
        </w:tabs>
        <w:jc w:val="both"/>
        <w:rPr>
          <w:rFonts w:ascii="Calibri" w:hAnsi="Calibri"/>
          <w:b/>
          <w:i/>
        </w:rPr>
      </w:pPr>
      <w:r w:rsidRPr="0041356B">
        <w:rPr>
          <w:rFonts w:ascii="Calibri" w:hAnsi="Calibri"/>
          <w:b/>
          <w:i/>
          <w:highlight w:val="yellow"/>
        </w:rPr>
        <w:t xml:space="preserve">Mail : </w:t>
      </w:r>
      <w:hyperlink r:id="rId16" w:history="1">
        <w:r w:rsidRPr="0041356B">
          <w:rPr>
            <w:rStyle w:val="Lienhypertexte"/>
            <w:rFonts w:ascii="Calibri" w:hAnsi="Calibri"/>
            <w:b/>
            <w:i/>
            <w:highlight w:val="yellow"/>
          </w:rPr>
          <w:t>pascal.chevreau@maineetloire.cci.fr</w:t>
        </w:r>
      </w:hyperlink>
    </w:p>
    <w:p w14:paraId="382561CB" w14:textId="77777777" w:rsidR="009B1CD0" w:rsidRPr="00B22AC2" w:rsidRDefault="009B1CD0" w:rsidP="009B45B9">
      <w:pPr>
        <w:tabs>
          <w:tab w:val="left" w:pos="851"/>
        </w:tabs>
        <w:jc w:val="both"/>
        <w:rPr>
          <w:rFonts w:ascii="Arial" w:hAnsi="Arial" w:cs="Arial"/>
        </w:rPr>
      </w:pPr>
    </w:p>
    <w:p w14:paraId="0D256C43" w14:textId="77777777" w:rsidR="009B1CD0" w:rsidRPr="00B22AC2" w:rsidRDefault="009B1CD0" w:rsidP="009B45B9">
      <w:pPr>
        <w:pStyle w:val="fcase2metab"/>
        <w:ind w:left="0" w:firstLine="0"/>
        <w:rPr>
          <w:rFonts w:ascii="Arial" w:hAnsi="Arial" w:cs="Arial"/>
        </w:rPr>
      </w:pPr>
    </w:p>
    <w:p w14:paraId="6FB6ECB3" w14:textId="4DEFE752" w:rsidR="009B1CD0" w:rsidRPr="00B22AC2" w:rsidRDefault="00537DED" w:rsidP="009B45B9">
      <w:pPr>
        <w:tabs>
          <w:tab w:val="left" w:pos="720"/>
          <w:tab w:val="left" w:pos="851"/>
        </w:tabs>
        <w:jc w:val="both"/>
        <w:rPr>
          <w:rFonts w:ascii="Arial" w:hAnsi="Arial" w:cs="Arial"/>
          <w:i/>
          <w:iCs/>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Désignation</w:t>
      </w:r>
      <w:r w:rsidR="009B1CD0" w:rsidRPr="00B22AC2">
        <w:rPr>
          <w:rFonts w:ascii="Arial" w:hAnsi="Arial" w:cs="Arial"/>
        </w:rPr>
        <w:t>, adresse, numéro de téléphone du comptable assignataire</w:t>
      </w:r>
    </w:p>
    <w:p w14:paraId="57A38F3B" w14:textId="77777777" w:rsidR="009B1CD0" w:rsidRPr="00B22AC2" w:rsidRDefault="009B1CD0" w:rsidP="009B45B9">
      <w:pPr>
        <w:pStyle w:val="fcase2metab"/>
        <w:rPr>
          <w:rFonts w:ascii="Arial" w:hAnsi="Arial" w:cs="Arial"/>
        </w:rPr>
      </w:pPr>
    </w:p>
    <w:p w14:paraId="553937EA" w14:textId="3BBB8EBE" w:rsidR="00410A44" w:rsidRPr="0041356B" w:rsidRDefault="00ED4C16" w:rsidP="00410A44">
      <w:pPr>
        <w:rPr>
          <w:b/>
          <w:highlight w:val="yellow"/>
        </w:rPr>
      </w:pPr>
      <w:r w:rsidRPr="0041356B">
        <w:rPr>
          <w:b/>
          <w:highlight w:val="yellow"/>
        </w:rPr>
        <w:t>Le Trésorier de la CCI de Maine et Loire</w:t>
      </w:r>
    </w:p>
    <w:p w14:paraId="143F148B" w14:textId="77777777" w:rsidR="00537DED" w:rsidRPr="00ED4C16" w:rsidRDefault="00537DED" w:rsidP="00537DED">
      <w:pPr>
        <w:tabs>
          <w:tab w:val="left" w:pos="851"/>
        </w:tabs>
        <w:jc w:val="both"/>
        <w:rPr>
          <w:rFonts w:ascii="Arial" w:hAnsi="Arial" w:cs="Arial"/>
          <w:b/>
          <w:bCs/>
        </w:rPr>
      </w:pPr>
      <w:r w:rsidRPr="0041356B">
        <w:rPr>
          <w:rFonts w:ascii="Arial" w:hAnsi="Arial" w:cs="Arial"/>
          <w:b/>
          <w:bCs/>
          <w:highlight w:val="yellow"/>
        </w:rPr>
        <w:t>8 bd du roi René - BP 60626 - 49006 Angers</w:t>
      </w:r>
      <w:r w:rsidRPr="00ED4C16">
        <w:rPr>
          <w:rFonts w:ascii="Arial" w:hAnsi="Arial" w:cs="Arial"/>
          <w:b/>
          <w:bCs/>
        </w:rPr>
        <w:t xml:space="preserve"> </w:t>
      </w:r>
    </w:p>
    <w:p w14:paraId="0F22E28E" w14:textId="77777777" w:rsidR="009B1CD0" w:rsidRDefault="009B1CD0" w:rsidP="009B45B9">
      <w:pPr>
        <w:tabs>
          <w:tab w:val="left" w:pos="851"/>
        </w:tabs>
        <w:rPr>
          <w:rFonts w:ascii="Arial" w:hAnsi="Arial" w:cs="Arial"/>
        </w:rPr>
      </w:pPr>
    </w:p>
    <w:p w14:paraId="485A0D32" w14:textId="77777777" w:rsidR="001C40C0" w:rsidRDefault="001C40C0" w:rsidP="009B45B9">
      <w:pPr>
        <w:tabs>
          <w:tab w:val="left" w:pos="851"/>
        </w:tabs>
        <w:rPr>
          <w:rFonts w:ascii="Arial" w:hAnsi="Arial" w:cs="Arial"/>
        </w:rPr>
      </w:pPr>
    </w:p>
    <w:p w14:paraId="41B90610" w14:textId="77777777" w:rsidR="009B1CD0" w:rsidRDefault="009B1CD0" w:rsidP="009B45B9">
      <w:pPr>
        <w:tabs>
          <w:tab w:val="left" w:pos="851"/>
        </w:tabs>
        <w:rPr>
          <w:rFonts w:ascii="Arial" w:hAnsi="Arial" w:cs="Arial"/>
        </w:rPr>
      </w:pPr>
    </w:p>
    <w:p w14:paraId="722A77EA" w14:textId="77777777" w:rsidR="009B1CD0" w:rsidRDefault="009B1CD0" w:rsidP="009B45B9">
      <w:pPr>
        <w:tabs>
          <w:tab w:val="left" w:pos="851"/>
        </w:tabs>
        <w:rPr>
          <w:rFonts w:ascii="Arial" w:hAnsi="Arial" w:cs="Arial"/>
        </w:rPr>
      </w:pPr>
    </w:p>
    <w:p w14:paraId="62473F9F" w14:textId="77777777"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2609B17" w14:textId="77777777" w:rsidR="009B1CD0" w:rsidRDefault="009B1CD0" w:rsidP="009B45B9">
      <w:pPr>
        <w:tabs>
          <w:tab w:val="left" w:pos="851"/>
        </w:tabs>
      </w:pPr>
    </w:p>
    <w:p w14:paraId="2F2AA383" w14:textId="77777777" w:rsidR="009B1CD0" w:rsidRDefault="009B1CD0" w:rsidP="009B45B9">
      <w:pPr>
        <w:tabs>
          <w:tab w:val="left" w:pos="851"/>
        </w:tabs>
      </w:pPr>
    </w:p>
    <w:p w14:paraId="11CFB07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7B23AFE" w14:textId="77777777"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C8885" w14:textId="77777777" w:rsidR="00811472" w:rsidRDefault="00811472">
      <w:r>
        <w:separator/>
      </w:r>
    </w:p>
  </w:endnote>
  <w:endnote w:type="continuationSeparator" w:id="0">
    <w:p w14:paraId="0CCAF8A6" w14:textId="77777777" w:rsidR="00811472" w:rsidRDefault="00811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184ADBC" w14:textId="77777777" w:rsidTr="0083205E">
      <w:trPr>
        <w:tblHeader/>
      </w:trPr>
      <w:tc>
        <w:tcPr>
          <w:tcW w:w="2906" w:type="dxa"/>
          <w:shd w:val="clear" w:color="auto" w:fill="66CCFF"/>
        </w:tcPr>
        <w:p w14:paraId="779224F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A24C30" w14:textId="77777777" w:rsidR="005824AE" w:rsidRDefault="005824AE" w:rsidP="00FE48C9">
          <w:pPr>
            <w:jc w:val="center"/>
            <w:rPr>
              <w:rFonts w:ascii="Arial" w:hAnsi="Arial" w:cs="Arial"/>
              <w:b/>
            </w:rPr>
          </w:pPr>
        </w:p>
      </w:tc>
      <w:tc>
        <w:tcPr>
          <w:tcW w:w="896" w:type="dxa"/>
          <w:shd w:val="clear" w:color="auto" w:fill="66CCFF"/>
        </w:tcPr>
        <w:p w14:paraId="3951A98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CE15C9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28FB">
            <w:rPr>
              <w:rStyle w:val="Numrodepage"/>
              <w:rFonts w:cs="Arial"/>
              <w:b/>
              <w:noProof/>
            </w:rPr>
            <w:t>2</w:t>
          </w:r>
          <w:r>
            <w:rPr>
              <w:rStyle w:val="Numrodepage"/>
              <w:rFonts w:cs="Arial"/>
              <w:b/>
            </w:rPr>
            <w:fldChar w:fldCharType="end"/>
          </w:r>
        </w:p>
      </w:tc>
      <w:tc>
        <w:tcPr>
          <w:tcW w:w="165" w:type="dxa"/>
          <w:shd w:val="clear" w:color="auto" w:fill="66CCFF"/>
        </w:tcPr>
        <w:p w14:paraId="3CA9B757" w14:textId="77777777" w:rsidR="005824AE" w:rsidRDefault="005824AE">
          <w:pPr>
            <w:jc w:val="center"/>
          </w:pPr>
          <w:r>
            <w:rPr>
              <w:rFonts w:ascii="Arial" w:hAnsi="Arial" w:cs="Arial"/>
              <w:b/>
            </w:rPr>
            <w:t>/</w:t>
          </w:r>
        </w:p>
      </w:tc>
      <w:tc>
        <w:tcPr>
          <w:tcW w:w="544" w:type="dxa"/>
          <w:shd w:val="clear" w:color="auto" w:fill="66CCFF"/>
        </w:tcPr>
        <w:p w14:paraId="55EB5E1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28FB">
            <w:rPr>
              <w:rStyle w:val="Numrodepage"/>
              <w:rFonts w:cs="Arial"/>
              <w:b/>
              <w:noProof/>
            </w:rPr>
            <w:t>4</w:t>
          </w:r>
          <w:r>
            <w:rPr>
              <w:rStyle w:val="Numrodepage"/>
              <w:rFonts w:cs="Arial"/>
              <w:b/>
            </w:rPr>
            <w:fldChar w:fldCharType="end"/>
          </w:r>
        </w:p>
      </w:tc>
    </w:tr>
  </w:tbl>
  <w:p w14:paraId="1A09CCEE" w14:textId="77777777"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863E3" w14:textId="77777777" w:rsidR="00811472" w:rsidRDefault="00811472">
      <w:r>
        <w:separator/>
      </w:r>
    </w:p>
  </w:footnote>
  <w:footnote w:type="continuationSeparator" w:id="0">
    <w:p w14:paraId="4DFB4349" w14:textId="77777777" w:rsidR="00811472" w:rsidRDefault="00811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33197354">
    <w:abstractNumId w:val="0"/>
  </w:num>
  <w:num w:numId="2" w16cid:durableId="1625428246">
    <w:abstractNumId w:val="1"/>
  </w:num>
  <w:num w:numId="3" w16cid:durableId="314377696">
    <w:abstractNumId w:val="2"/>
  </w:num>
  <w:num w:numId="4" w16cid:durableId="31275120">
    <w:abstractNumId w:val="4"/>
  </w:num>
  <w:num w:numId="5" w16cid:durableId="870923091">
    <w:abstractNumId w:val="3"/>
  </w:num>
  <w:num w:numId="6" w16cid:durableId="1275601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667A"/>
    <w:rsid w:val="000666DF"/>
    <w:rsid w:val="00067F94"/>
    <w:rsid w:val="00080677"/>
    <w:rsid w:val="000A0BF4"/>
    <w:rsid w:val="000A2E05"/>
    <w:rsid w:val="000E0020"/>
    <w:rsid w:val="000E253A"/>
    <w:rsid w:val="00156924"/>
    <w:rsid w:val="00166B56"/>
    <w:rsid w:val="00174505"/>
    <w:rsid w:val="00186D02"/>
    <w:rsid w:val="001B791E"/>
    <w:rsid w:val="001C40C0"/>
    <w:rsid w:val="001C733C"/>
    <w:rsid w:val="0021527A"/>
    <w:rsid w:val="0021797C"/>
    <w:rsid w:val="00224368"/>
    <w:rsid w:val="00225A1A"/>
    <w:rsid w:val="002726A8"/>
    <w:rsid w:val="002904AF"/>
    <w:rsid w:val="00290750"/>
    <w:rsid w:val="002C2CA3"/>
    <w:rsid w:val="002C4B3E"/>
    <w:rsid w:val="002C79D6"/>
    <w:rsid w:val="002E56C1"/>
    <w:rsid w:val="00332B12"/>
    <w:rsid w:val="00354C04"/>
    <w:rsid w:val="00385E76"/>
    <w:rsid w:val="00385F6F"/>
    <w:rsid w:val="003A28FB"/>
    <w:rsid w:val="003A7270"/>
    <w:rsid w:val="00410A44"/>
    <w:rsid w:val="0041356B"/>
    <w:rsid w:val="004145A3"/>
    <w:rsid w:val="0043706E"/>
    <w:rsid w:val="00437F52"/>
    <w:rsid w:val="0044597F"/>
    <w:rsid w:val="004A7169"/>
    <w:rsid w:val="004C5755"/>
    <w:rsid w:val="004E4F4A"/>
    <w:rsid w:val="004E75A6"/>
    <w:rsid w:val="004F1AE0"/>
    <w:rsid w:val="00514DAF"/>
    <w:rsid w:val="00526A12"/>
    <w:rsid w:val="00532EC7"/>
    <w:rsid w:val="00537DED"/>
    <w:rsid w:val="00541CA3"/>
    <w:rsid w:val="005537FA"/>
    <w:rsid w:val="005546A9"/>
    <w:rsid w:val="005824AE"/>
    <w:rsid w:val="005846FB"/>
    <w:rsid w:val="005A05C1"/>
    <w:rsid w:val="005A4A3B"/>
    <w:rsid w:val="005A4AE6"/>
    <w:rsid w:val="005A4CB5"/>
    <w:rsid w:val="005B2316"/>
    <w:rsid w:val="005C320E"/>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216A"/>
    <w:rsid w:val="007F68A6"/>
    <w:rsid w:val="00803244"/>
    <w:rsid w:val="00811472"/>
    <w:rsid w:val="008216D7"/>
    <w:rsid w:val="0083205E"/>
    <w:rsid w:val="00840934"/>
    <w:rsid w:val="00844DAA"/>
    <w:rsid w:val="008450C7"/>
    <w:rsid w:val="00876A73"/>
    <w:rsid w:val="008B2A38"/>
    <w:rsid w:val="008E1AFA"/>
    <w:rsid w:val="008E1E38"/>
    <w:rsid w:val="00930A5C"/>
    <w:rsid w:val="00934503"/>
    <w:rsid w:val="00966626"/>
    <w:rsid w:val="00972598"/>
    <w:rsid w:val="00983FF3"/>
    <w:rsid w:val="00990CEC"/>
    <w:rsid w:val="009B1850"/>
    <w:rsid w:val="009B1CD0"/>
    <w:rsid w:val="009B45B9"/>
    <w:rsid w:val="009C4738"/>
    <w:rsid w:val="009D60F0"/>
    <w:rsid w:val="009D661E"/>
    <w:rsid w:val="00A34D04"/>
    <w:rsid w:val="00A41547"/>
    <w:rsid w:val="00A70537"/>
    <w:rsid w:val="00A94619"/>
    <w:rsid w:val="00AE506B"/>
    <w:rsid w:val="00AE7831"/>
    <w:rsid w:val="00B02608"/>
    <w:rsid w:val="00B0289C"/>
    <w:rsid w:val="00B054DA"/>
    <w:rsid w:val="00B22AC2"/>
    <w:rsid w:val="00B40F74"/>
    <w:rsid w:val="00B647EF"/>
    <w:rsid w:val="00B73360"/>
    <w:rsid w:val="00B87564"/>
    <w:rsid w:val="00BA44E5"/>
    <w:rsid w:val="00BD767E"/>
    <w:rsid w:val="00BE6078"/>
    <w:rsid w:val="00C204AE"/>
    <w:rsid w:val="00C23457"/>
    <w:rsid w:val="00C630AD"/>
    <w:rsid w:val="00C70945"/>
    <w:rsid w:val="00C83930"/>
    <w:rsid w:val="00C91060"/>
    <w:rsid w:val="00C911FE"/>
    <w:rsid w:val="00C97B89"/>
    <w:rsid w:val="00CD185D"/>
    <w:rsid w:val="00CD46CC"/>
    <w:rsid w:val="00CD5E59"/>
    <w:rsid w:val="00CE67FD"/>
    <w:rsid w:val="00CE7773"/>
    <w:rsid w:val="00D26AD2"/>
    <w:rsid w:val="00D337D7"/>
    <w:rsid w:val="00D367E8"/>
    <w:rsid w:val="00D412FD"/>
    <w:rsid w:val="00D46BC7"/>
    <w:rsid w:val="00D90A00"/>
    <w:rsid w:val="00E06251"/>
    <w:rsid w:val="00E20DB0"/>
    <w:rsid w:val="00E32EBB"/>
    <w:rsid w:val="00E47798"/>
    <w:rsid w:val="00E56404"/>
    <w:rsid w:val="00E74C76"/>
    <w:rsid w:val="00E96FF6"/>
    <w:rsid w:val="00ED4C16"/>
    <w:rsid w:val="00F00615"/>
    <w:rsid w:val="00F33425"/>
    <w:rsid w:val="00F40E56"/>
    <w:rsid w:val="00F60364"/>
    <w:rsid w:val="00F83A5A"/>
    <w:rsid w:val="00F92811"/>
    <w:rsid w:val="00FE48C9"/>
    <w:rsid w:val="00FF01F5"/>
    <w:rsid w:val="00FF59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5E209B"/>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385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ascal.chevreau@maineetloire.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9F768-92E4-4DCD-A868-ACA06BCE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4</Pages>
  <Words>1264</Words>
  <Characters>6955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8203</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Sabine GUILLERMET - Act'HA!</cp:lastModifiedBy>
  <cp:revision>12</cp:revision>
  <cp:lastPrinted>2016-11-04T12:53:00Z</cp:lastPrinted>
  <dcterms:created xsi:type="dcterms:W3CDTF">2025-03-13T12:02:00Z</dcterms:created>
  <dcterms:modified xsi:type="dcterms:W3CDTF">2025-11-14T16:39:00Z</dcterms:modified>
</cp:coreProperties>
</file>